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F29BC" w14:textId="77777777" w:rsidR="005530DA" w:rsidRPr="00B76B05" w:rsidRDefault="005530DA" w:rsidP="00F52387">
      <w:pPr>
        <w:jc w:val="center"/>
        <w:rPr>
          <w:rFonts w:asciiTheme="minorHAnsi" w:hAnsiTheme="minorHAnsi"/>
          <w:b/>
          <w:sz w:val="26"/>
          <w:szCs w:val="26"/>
        </w:rPr>
      </w:pPr>
      <w:r w:rsidRPr="00B76B05">
        <w:rPr>
          <w:rFonts w:asciiTheme="minorHAnsi" w:hAnsiTheme="minorHAnsi"/>
          <w:b/>
          <w:sz w:val="26"/>
          <w:szCs w:val="26"/>
        </w:rPr>
        <w:t>ČESTNÉ PROHLÁŠE</w:t>
      </w:r>
      <w:r>
        <w:rPr>
          <w:rFonts w:asciiTheme="minorHAnsi" w:hAnsiTheme="minorHAnsi"/>
          <w:b/>
          <w:sz w:val="26"/>
          <w:szCs w:val="26"/>
        </w:rPr>
        <w:t>NÍ K PROKÁZÁNÍ SPLNĚNÍ ZÁKLADNÍ A</w:t>
      </w:r>
      <w:r w:rsidRPr="00B76B05">
        <w:rPr>
          <w:rFonts w:asciiTheme="minorHAnsi" w:hAnsiTheme="minorHAnsi"/>
          <w:b/>
          <w:sz w:val="26"/>
          <w:szCs w:val="26"/>
        </w:rPr>
        <w:t xml:space="preserve"> PROFESNÍ ZPŮSOBILOSTI A </w:t>
      </w:r>
      <w:r>
        <w:rPr>
          <w:rFonts w:asciiTheme="minorHAnsi" w:hAnsiTheme="minorHAnsi"/>
          <w:b/>
          <w:sz w:val="26"/>
          <w:szCs w:val="26"/>
        </w:rPr>
        <w:t>TECHNICKÉ KVALIFIKACE</w:t>
      </w:r>
    </w:p>
    <w:p w14:paraId="2640BEA1" w14:textId="77777777" w:rsidR="00D36F3D" w:rsidRPr="00A1628A" w:rsidRDefault="00D36F3D" w:rsidP="00D36F3D">
      <w:pPr>
        <w:jc w:val="both"/>
        <w:rPr>
          <w:rFonts w:cs="Arial"/>
          <w:bCs/>
          <w:iCs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2"/>
        <w:gridCol w:w="6377"/>
      </w:tblGrid>
      <w:tr w:rsidR="00BE2FDA" w14:paraId="569BA216" w14:textId="77777777" w:rsidTr="000664D7">
        <w:trPr>
          <w:trHeight w:val="567"/>
          <w:jc w:val="center"/>
        </w:trPr>
        <w:tc>
          <w:tcPr>
            <w:tcW w:w="3262" w:type="dxa"/>
            <w:vAlign w:val="center"/>
          </w:tcPr>
          <w:p w14:paraId="1CDDFC35" w14:textId="77777777" w:rsidR="00BE2FDA" w:rsidRPr="00B76B05" w:rsidRDefault="00BE2FDA" w:rsidP="00BE2FDA">
            <w:pPr>
              <w:spacing w:line="270" w:lineRule="exact"/>
              <w:rPr>
                <w:rFonts w:asciiTheme="minorHAnsi" w:hAnsiTheme="minorHAnsi" w:cs="Calibri"/>
                <w:lang w:eastAsia="en-US"/>
              </w:rPr>
            </w:pPr>
            <w:r w:rsidRPr="00B76B05">
              <w:rPr>
                <w:rFonts w:asciiTheme="minorHAnsi" w:hAnsiTheme="minorHAnsi" w:cs="Calibri"/>
                <w:lang w:eastAsia="en-US"/>
              </w:rPr>
              <w:t xml:space="preserve">Název veřejné zakázky: </w:t>
            </w:r>
          </w:p>
        </w:tc>
        <w:tc>
          <w:tcPr>
            <w:tcW w:w="6377" w:type="dxa"/>
            <w:vAlign w:val="center"/>
          </w:tcPr>
          <w:p w14:paraId="0B214F4E" w14:textId="77777777" w:rsidR="00AB5920" w:rsidRPr="00AB5920" w:rsidRDefault="00AB5920" w:rsidP="00AB5920">
            <w:pPr>
              <w:spacing w:line="270" w:lineRule="exact"/>
              <w:rPr>
                <w:rFonts w:asciiTheme="minorHAnsi" w:hAnsiTheme="minorHAnsi" w:cs="Arial"/>
                <w:b/>
                <w:bCs/>
                <w:color w:val="000000"/>
                <w:szCs w:val="22"/>
              </w:rPr>
            </w:pPr>
            <w:r w:rsidRPr="00AB5920">
              <w:rPr>
                <w:rFonts w:asciiTheme="minorHAnsi" w:hAnsiTheme="minorHAnsi" w:cs="Arial"/>
                <w:b/>
                <w:bCs/>
                <w:color w:val="000000"/>
                <w:szCs w:val="22"/>
              </w:rPr>
              <w:t xml:space="preserve">Služby spojené s praním prádla pro Nemocnici následné péče LDN Horažďovice, s.r.o.“ </w:t>
            </w:r>
          </w:p>
          <w:p w14:paraId="17EC12D8" w14:textId="5BF74843" w:rsidR="00BE2FDA" w:rsidRPr="005E7C32" w:rsidRDefault="00AD1CCB" w:rsidP="00AB5920">
            <w:pPr>
              <w:spacing w:line="270" w:lineRule="exact"/>
              <w:rPr>
                <w:rFonts w:asciiTheme="minorHAnsi" w:hAnsiTheme="minorHAnsi" w:cs="Calibri"/>
                <w:b/>
                <w:lang w:eastAsia="en-US"/>
              </w:rPr>
            </w:pPr>
            <w:r>
              <w:rPr>
                <w:rFonts w:asciiTheme="minorHAnsi" w:hAnsiTheme="minorHAnsi" w:cs="Arial"/>
                <w:b/>
                <w:bCs/>
                <w:color w:val="000000"/>
                <w:szCs w:val="22"/>
              </w:rPr>
              <w:t>(na období od 1.8.2019 do 31.7</w:t>
            </w:r>
            <w:r w:rsidR="00AB5920" w:rsidRPr="00AB5920">
              <w:rPr>
                <w:rFonts w:asciiTheme="minorHAnsi" w:hAnsiTheme="minorHAnsi" w:cs="Arial"/>
                <w:b/>
                <w:bCs/>
                <w:color w:val="000000"/>
                <w:szCs w:val="22"/>
              </w:rPr>
              <w:t>.2021)</w:t>
            </w:r>
          </w:p>
        </w:tc>
      </w:tr>
      <w:tr w:rsidR="00BE2FDA" w14:paraId="07F407F5" w14:textId="77777777" w:rsidTr="000664D7">
        <w:trPr>
          <w:trHeight w:val="475"/>
          <w:jc w:val="center"/>
        </w:trPr>
        <w:tc>
          <w:tcPr>
            <w:tcW w:w="3262" w:type="dxa"/>
            <w:vAlign w:val="center"/>
          </w:tcPr>
          <w:p w14:paraId="2BA619FC" w14:textId="77777777" w:rsidR="00BE2FDA" w:rsidRPr="00B76B05" w:rsidRDefault="00BE2FDA" w:rsidP="00BE2FDA">
            <w:pPr>
              <w:spacing w:line="270" w:lineRule="exact"/>
              <w:rPr>
                <w:rFonts w:asciiTheme="minorHAnsi" w:hAnsiTheme="minorHAnsi" w:cs="Calibri"/>
                <w:lang w:eastAsia="en-US"/>
              </w:rPr>
            </w:pPr>
            <w:r w:rsidRPr="00B76B05">
              <w:rPr>
                <w:rFonts w:asciiTheme="minorHAnsi" w:hAnsiTheme="minorHAnsi" w:cs="Calibri"/>
                <w:lang w:eastAsia="en-US"/>
              </w:rPr>
              <w:t xml:space="preserve">Účastník: </w:t>
            </w:r>
            <w:r w:rsidRPr="00B76B05">
              <w:rPr>
                <w:rFonts w:asciiTheme="minorHAnsi" w:hAnsiTheme="minorHAnsi" w:cs="Calibri"/>
                <w:lang w:eastAsia="en-US"/>
              </w:rPr>
              <w:tab/>
            </w:r>
          </w:p>
        </w:tc>
        <w:tc>
          <w:tcPr>
            <w:tcW w:w="6377" w:type="dxa"/>
            <w:vAlign w:val="center"/>
          </w:tcPr>
          <w:p w14:paraId="1E3F92EB" w14:textId="77777777" w:rsidR="00BE2FDA" w:rsidRPr="00B76B05" w:rsidRDefault="00BE2FDA" w:rsidP="00BE2FDA">
            <w:pPr>
              <w:rPr>
                <w:rFonts w:asciiTheme="minorHAnsi" w:hAnsiTheme="minorHAnsi" w:cs="Calibri"/>
                <w:lang w:eastAsia="en-US"/>
              </w:rPr>
            </w:pPr>
            <w:r w:rsidRPr="00B76B05">
              <w:rPr>
                <w:rFonts w:asciiTheme="minorHAnsi" w:hAnsiTheme="minorHAnsi" w:cs="Calibri"/>
                <w:color w:val="FF0000"/>
                <w:lang w:eastAsia="en-US"/>
              </w:rPr>
              <w:t>DOPLNÍ DODAVATEL</w:t>
            </w:r>
          </w:p>
        </w:tc>
      </w:tr>
      <w:tr w:rsidR="00BE2FDA" w14:paraId="59196F8B" w14:textId="77777777" w:rsidTr="000664D7">
        <w:trPr>
          <w:trHeight w:val="511"/>
          <w:jc w:val="center"/>
        </w:trPr>
        <w:tc>
          <w:tcPr>
            <w:tcW w:w="3262" w:type="dxa"/>
            <w:vAlign w:val="center"/>
          </w:tcPr>
          <w:p w14:paraId="37E1F987" w14:textId="77777777" w:rsidR="00BE2FDA" w:rsidRPr="00B76B05" w:rsidRDefault="00BE2FDA" w:rsidP="00BE2FDA">
            <w:pPr>
              <w:spacing w:line="270" w:lineRule="exact"/>
              <w:rPr>
                <w:rFonts w:asciiTheme="minorHAnsi" w:hAnsiTheme="minorHAnsi" w:cs="Calibri"/>
                <w:lang w:eastAsia="en-US"/>
              </w:rPr>
            </w:pPr>
            <w:r w:rsidRPr="00B76B05">
              <w:rPr>
                <w:rFonts w:asciiTheme="minorHAnsi" w:hAnsiTheme="minorHAnsi" w:cs="Calibri"/>
                <w:lang w:eastAsia="en-US"/>
              </w:rPr>
              <w:t xml:space="preserve">IČO/DIČ: </w:t>
            </w:r>
            <w:r w:rsidRPr="00B76B05">
              <w:rPr>
                <w:rFonts w:asciiTheme="minorHAnsi" w:hAnsiTheme="minorHAnsi" w:cs="Calibri"/>
                <w:lang w:eastAsia="en-US"/>
              </w:rPr>
              <w:tab/>
            </w:r>
          </w:p>
        </w:tc>
        <w:tc>
          <w:tcPr>
            <w:tcW w:w="6377" w:type="dxa"/>
            <w:vAlign w:val="center"/>
          </w:tcPr>
          <w:p w14:paraId="732E7A5E" w14:textId="77777777" w:rsidR="00BE2FDA" w:rsidRPr="00B76B05" w:rsidRDefault="00BE2FDA" w:rsidP="00BE2FDA">
            <w:pPr>
              <w:rPr>
                <w:rFonts w:asciiTheme="minorHAnsi" w:hAnsiTheme="minorHAnsi" w:cs="Calibri"/>
                <w:lang w:eastAsia="en-US"/>
              </w:rPr>
            </w:pPr>
            <w:r w:rsidRPr="00B76B05">
              <w:rPr>
                <w:rFonts w:asciiTheme="minorHAnsi" w:hAnsiTheme="minorHAnsi" w:cs="Calibri"/>
                <w:color w:val="FF0000"/>
                <w:lang w:eastAsia="en-US"/>
              </w:rPr>
              <w:t>DOPLNÍ DODAVATEL</w:t>
            </w:r>
          </w:p>
        </w:tc>
      </w:tr>
      <w:tr w:rsidR="00BE2FDA" w14:paraId="524512B7" w14:textId="77777777" w:rsidTr="000664D7">
        <w:trPr>
          <w:trHeight w:val="567"/>
          <w:jc w:val="center"/>
        </w:trPr>
        <w:tc>
          <w:tcPr>
            <w:tcW w:w="3262" w:type="dxa"/>
            <w:vAlign w:val="center"/>
          </w:tcPr>
          <w:p w14:paraId="3FD90A07" w14:textId="77777777" w:rsidR="00BE2FDA" w:rsidRPr="00B76B05" w:rsidRDefault="00BE2FDA" w:rsidP="00BE2FDA">
            <w:pPr>
              <w:spacing w:line="270" w:lineRule="exact"/>
              <w:rPr>
                <w:rFonts w:asciiTheme="minorHAnsi" w:hAnsiTheme="minorHAnsi" w:cs="Calibri"/>
                <w:lang w:eastAsia="en-US"/>
              </w:rPr>
            </w:pPr>
            <w:r w:rsidRPr="00B76B05">
              <w:rPr>
                <w:rFonts w:asciiTheme="minorHAnsi" w:hAnsiTheme="minorHAnsi" w:cs="Calibri"/>
                <w:lang w:eastAsia="en-US"/>
              </w:rPr>
              <w:t>Sídlo:</w:t>
            </w:r>
          </w:p>
        </w:tc>
        <w:tc>
          <w:tcPr>
            <w:tcW w:w="6377" w:type="dxa"/>
            <w:vAlign w:val="center"/>
          </w:tcPr>
          <w:p w14:paraId="046282EB" w14:textId="77777777" w:rsidR="00BE2FDA" w:rsidRPr="00B76B05" w:rsidRDefault="00BE2FDA" w:rsidP="00BE2FDA">
            <w:pPr>
              <w:rPr>
                <w:rFonts w:asciiTheme="minorHAnsi" w:hAnsiTheme="minorHAnsi" w:cs="Calibri"/>
                <w:lang w:eastAsia="en-US"/>
              </w:rPr>
            </w:pPr>
            <w:r w:rsidRPr="00B76B05">
              <w:rPr>
                <w:rFonts w:asciiTheme="minorHAnsi" w:hAnsiTheme="minorHAnsi" w:cs="Calibri"/>
                <w:color w:val="FF0000"/>
                <w:lang w:eastAsia="en-US"/>
              </w:rPr>
              <w:t>DOPLNÍ DODAVATEL</w:t>
            </w:r>
          </w:p>
        </w:tc>
      </w:tr>
      <w:tr w:rsidR="00BE2FDA" w14:paraId="6307AAC4" w14:textId="77777777" w:rsidTr="000664D7">
        <w:trPr>
          <w:trHeight w:val="567"/>
          <w:jc w:val="center"/>
        </w:trPr>
        <w:tc>
          <w:tcPr>
            <w:tcW w:w="3262" w:type="dxa"/>
            <w:vAlign w:val="center"/>
          </w:tcPr>
          <w:p w14:paraId="3EEBC9CD" w14:textId="77777777" w:rsidR="00BE2FDA" w:rsidRPr="00B76B05" w:rsidRDefault="00BE2FDA" w:rsidP="00BE2FDA">
            <w:pPr>
              <w:rPr>
                <w:rFonts w:asciiTheme="minorHAnsi" w:hAnsiTheme="minorHAnsi" w:cs="Calibri"/>
                <w:lang w:eastAsia="en-US"/>
              </w:rPr>
            </w:pPr>
            <w:r w:rsidRPr="00B76B05">
              <w:rPr>
                <w:rFonts w:asciiTheme="minorHAnsi" w:hAnsiTheme="minorHAnsi" w:cs="Calibri"/>
                <w:lang w:eastAsia="en-US"/>
              </w:rPr>
              <w:t xml:space="preserve">Osoba oprávněná jednat jménem za dodavatele: </w:t>
            </w:r>
          </w:p>
        </w:tc>
        <w:tc>
          <w:tcPr>
            <w:tcW w:w="6377" w:type="dxa"/>
            <w:vAlign w:val="center"/>
          </w:tcPr>
          <w:p w14:paraId="76A996B6" w14:textId="77777777" w:rsidR="00BE2FDA" w:rsidRPr="00B76B05" w:rsidRDefault="00BE2FDA" w:rsidP="00BE2FDA">
            <w:pPr>
              <w:rPr>
                <w:rFonts w:asciiTheme="minorHAnsi" w:hAnsiTheme="minorHAnsi" w:cs="Calibri"/>
                <w:lang w:eastAsia="en-US"/>
              </w:rPr>
            </w:pPr>
            <w:r w:rsidRPr="00B76B05">
              <w:rPr>
                <w:rFonts w:asciiTheme="minorHAnsi" w:hAnsiTheme="minorHAnsi" w:cs="Calibri"/>
                <w:color w:val="FF0000"/>
                <w:lang w:eastAsia="en-US"/>
              </w:rPr>
              <w:t>DOPLNÍ DODAVATEL</w:t>
            </w:r>
          </w:p>
        </w:tc>
      </w:tr>
      <w:tr w:rsidR="002579D0" w14:paraId="0246EE49" w14:textId="77777777" w:rsidTr="000D7A86">
        <w:trPr>
          <w:trHeight w:val="567"/>
          <w:jc w:val="center"/>
        </w:trPr>
        <w:tc>
          <w:tcPr>
            <w:tcW w:w="9639" w:type="dxa"/>
            <w:gridSpan w:val="2"/>
            <w:vAlign w:val="center"/>
          </w:tcPr>
          <w:p w14:paraId="382F1BB6" w14:textId="77777777" w:rsidR="002579D0" w:rsidRPr="00B76B05" w:rsidRDefault="002579D0" w:rsidP="002579D0">
            <w:pPr>
              <w:jc w:val="center"/>
              <w:rPr>
                <w:rFonts w:asciiTheme="minorHAnsi" w:hAnsiTheme="minorHAnsi" w:cs="Calibri"/>
                <w:color w:val="FF0000"/>
                <w:lang w:eastAsia="en-US"/>
              </w:rPr>
            </w:pPr>
            <w:r w:rsidRPr="00BE2FDA">
              <w:rPr>
                <w:rFonts w:asciiTheme="minorHAnsi" w:hAnsiTheme="minorHAnsi" w:cs="Arial"/>
                <w:bCs/>
                <w:color w:val="010000"/>
                <w:szCs w:val="22"/>
              </w:rPr>
              <w:t>Podlimitní veřejná zakázka na služby zadávaná ve zjednodušeném pod</w:t>
            </w:r>
            <w:r>
              <w:rPr>
                <w:rFonts w:asciiTheme="minorHAnsi" w:hAnsiTheme="minorHAnsi" w:cs="Arial"/>
                <w:bCs/>
                <w:color w:val="010000"/>
                <w:szCs w:val="22"/>
              </w:rPr>
              <w:t>limitním řízení podle zákona č. </w:t>
            </w:r>
            <w:r w:rsidRPr="00BE2FDA">
              <w:rPr>
                <w:rFonts w:asciiTheme="minorHAnsi" w:hAnsiTheme="minorHAnsi" w:cs="Arial"/>
                <w:bCs/>
                <w:color w:val="010000"/>
                <w:szCs w:val="22"/>
              </w:rPr>
              <w:t>134/2016 Sb., o zadávání veřejných zakázkách, ve znění pozdějších předpisů (dále jen „</w:t>
            </w:r>
            <w:r>
              <w:rPr>
                <w:rFonts w:asciiTheme="minorHAnsi" w:hAnsiTheme="minorHAnsi" w:cs="Arial"/>
                <w:bCs/>
                <w:color w:val="010000"/>
                <w:szCs w:val="22"/>
              </w:rPr>
              <w:t>zákon</w:t>
            </w:r>
            <w:r w:rsidRPr="00BE2FDA">
              <w:rPr>
                <w:rFonts w:asciiTheme="minorHAnsi" w:hAnsiTheme="minorHAnsi" w:cs="Arial"/>
                <w:bCs/>
                <w:color w:val="010000"/>
                <w:szCs w:val="22"/>
              </w:rPr>
              <w:t>“).</w:t>
            </w:r>
          </w:p>
        </w:tc>
      </w:tr>
    </w:tbl>
    <w:p w14:paraId="76301FD6" w14:textId="77777777" w:rsidR="00547F23" w:rsidRDefault="00547F23" w:rsidP="00547F23">
      <w:pPr>
        <w:jc w:val="both"/>
        <w:rPr>
          <w:rFonts w:cs="Arial"/>
          <w:sz w:val="20"/>
        </w:rPr>
      </w:pPr>
    </w:p>
    <w:p w14:paraId="2F42533A" w14:textId="77777777" w:rsidR="00547F23" w:rsidRDefault="00547F23" w:rsidP="00547F23">
      <w:pPr>
        <w:jc w:val="both"/>
        <w:rPr>
          <w:rFonts w:cs="Arial"/>
          <w:sz w:val="20"/>
        </w:rPr>
      </w:pPr>
    </w:p>
    <w:p w14:paraId="1E7F93A4" w14:textId="77777777" w:rsidR="00E51141" w:rsidRPr="00B76B05" w:rsidRDefault="00E51141" w:rsidP="00F52387">
      <w:pPr>
        <w:pStyle w:val="Odstavecseseznamem"/>
        <w:numPr>
          <w:ilvl w:val="0"/>
          <w:numId w:val="11"/>
        </w:numPr>
        <w:spacing w:line="276" w:lineRule="auto"/>
        <w:ind w:left="284" w:hanging="284"/>
        <w:jc w:val="center"/>
        <w:rPr>
          <w:rFonts w:asciiTheme="minorHAnsi" w:hAnsiTheme="minorHAnsi" w:cs="Calibri"/>
          <w:b/>
          <w:sz w:val="24"/>
          <w:szCs w:val="24"/>
        </w:rPr>
      </w:pPr>
      <w:r w:rsidRPr="00B76B05">
        <w:rPr>
          <w:rFonts w:asciiTheme="minorHAnsi" w:hAnsiTheme="minorHAnsi" w:cs="Calibri"/>
          <w:b/>
          <w:sz w:val="24"/>
          <w:szCs w:val="24"/>
        </w:rPr>
        <w:t xml:space="preserve">Čestné prohlášení o splnění základní způsobilosti </w:t>
      </w:r>
    </w:p>
    <w:p w14:paraId="1F4FBD91" w14:textId="77777777" w:rsidR="00547F23" w:rsidRDefault="00547F23" w:rsidP="00547F23">
      <w:pPr>
        <w:jc w:val="both"/>
        <w:rPr>
          <w:rFonts w:cs="Arial"/>
          <w:b/>
          <w:sz w:val="20"/>
        </w:rPr>
      </w:pPr>
    </w:p>
    <w:p w14:paraId="512825FD" w14:textId="77777777" w:rsidR="00E10E2D" w:rsidRPr="00864648" w:rsidRDefault="00E10E2D" w:rsidP="00F52387">
      <w:pPr>
        <w:spacing w:after="120"/>
        <w:jc w:val="both"/>
        <w:rPr>
          <w:rFonts w:asciiTheme="minorHAnsi" w:hAnsiTheme="minorHAnsi" w:cs="Arial"/>
          <w:szCs w:val="22"/>
          <w:highlight w:val="yellow"/>
        </w:rPr>
      </w:pPr>
      <w:r w:rsidRPr="00864648">
        <w:rPr>
          <w:rFonts w:asciiTheme="minorHAnsi" w:hAnsiTheme="minorHAnsi" w:cs="Arial"/>
          <w:szCs w:val="22"/>
        </w:rPr>
        <w:t>Výše uvedený účastník zadávacího řízení jako dodavatel předmětné veřejné zakázky,</w:t>
      </w:r>
      <w:r w:rsidRPr="00864648">
        <w:rPr>
          <w:rFonts w:asciiTheme="minorHAnsi" w:hAnsiTheme="minorHAnsi" w:cs="Arial"/>
          <w:bCs/>
          <w:szCs w:val="22"/>
        </w:rPr>
        <w:t xml:space="preserve"> </w:t>
      </w:r>
      <w:r w:rsidRPr="00864648">
        <w:rPr>
          <w:rFonts w:asciiTheme="minorHAnsi" w:hAnsiTheme="minorHAnsi" w:cs="Arial"/>
          <w:szCs w:val="22"/>
        </w:rPr>
        <w:t>tímto</w:t>
      </w:r>
      <w:r w:rsidRPr="00864648">
        <w:rPr>
          <w:rFonts w:asciiTheme="minorHAnsi" w:hAnsiTheme="minorHAnsi" w:cs="Arial"/>
          <w:b/>
          <w:szCs w:val="22"/>
        </w:rPr>
        <w:t xml:space="preserve"> čestně prohlašuje, že </w:t>
      </w:r>
    </w:p>
    <w:p w14:paraId="0C462B3D" w14:textId="77777777" w:rsidR="00E10E2D" w:rsidRPr="00864648" w:rsidRDefault="00E10E2D" w:rsidP="00E10E2D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rFonts w:asciiTheme="minorHAnsi" w:hAnsiTheme="minorHAnsi"/>
          <w:color w:val="010000"/>
          <w:sz w:val="22"/>
          <w:szCs w:val="22"/>
        </w:rPr>
      </w:pPr>
      <w:r w:rsidRPr="00864648">
        <w:rPr>
          <w:rFonts w:asciiTheme="minorHAnsi" w:hAnsiTheme="minorHAnsi"/>
          <w:color w:val="010000"/>
          <w:sz w:val="22"/>
          <w:szCs w:val="22"/>
        </w:rPr>
        <w:t>nebyl v zemi svého sídla v posledních 5 letech před zahájením poptávkového řízení pravomocně odsouzen pro trestný čin uvedený v příloze č. 3 zákona č. 134/2016 Sb., o zadávání veřejných zakázek, nebo obdobný trestný čin podle právního řádu země sídla dodavatele; k zahlazeným odsouzením se nepřihlíží,</w:t>
      </w:r>
    </w:p>
    <w:p w14:paraId="7AF56BD8" w14:textId="77777777" w:rsidR="00E10E2D" w:rsidRPr="00864648" w:rsidRDefault="00E10E2D" w:rsidP="00E10E2D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rFonts w:asciiTheme="minorHAnsi" w:hAnsiTheme="minorHAnsi"/>
          <w:color w:val="010000"/>
          <w:sz w:val="22"/>
          <w:szCs w:val="22"/>
        </w:rPr>
      </w:pPr>
      <w:r w:rsidRPr="00864648">
        <w:rPr>
          <w:rFonts w:asciiTheme="minorHAnsi" w:hAnsiTheme="minorHAnsi"/>
          <w:color w:val="010000"/>
          <w:sz w:val="22"/>
          <w:szCs w:val="22"/>
        </w:rPr>
        <w:t>nemá v České republice nebo v zemi svého sídla v evidenci daní zachycen splatný daňový nedoplatek, a to ani ve vztahu ke spotřební dani,</w:t>
      </w:r>
    </w:p>
    <w:p w14:paraId="34372F83" w14:textId="77777777" w:rsidR="00E10E2D" w:rsidRPr="00864648" w:rsidRDefault="00E10E2D" w:rsidP="00E10E2D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rFonts w:asciiTheme="minorHAnsi" w:hAnsiTheme="minorHAnsi"/>
          <w:color w:val="010000"/>
          <w:sz w:val="22"/>
          <w:szCs w:val="22"/>
        </w:rPr>
      </w:pPr>
      <w:r w:rsidRPr="00864648">
        <w:rPr>
          <w:rFonts w:asciiTheme="minorHAnsi" w:hAnsiTheme="minorHAnsi"/>
          <w:color w:val="010000"/>
          <w:sz w:val="22"/>
          <w:szCs w:val="22"/>
        </w:rPr>
        <w:t>nemá v České republice nebo v zemi svého sídla splatný nedoplatek na pojistném nebo na penále na veřejné zdravotní pojištění,</w:t>
      </w:r>
    </w:p>
    <w:p w14:paraId="442679C0" w14:textId="77777777" w:rsidR="00E10E2D" w:rsidRPr="00864648" w:rsidRDefault="00E10E2D" w:rsidP="00E10E2D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rFonts w:asciiTheme="minorHAnsi" w:hAnsiTheme="minorHAnsi"/>
          <w:color w:val="010000"/>
          <w:sz w:val="22"/>
          <w:szCs w:val="22"/>
        </w:rPr>
      </w:pPr>
      <w:r w:rsidRPr="00864648">
        <w:rPr>
          <w:rFonts w:asciiTheme="minorHAnsi" w:hAnsiTheme="minorHAnsi"/>
          <w:color w:val="010000"/>
          <w:sz w:val="22"/>
          <w:szCs w:val="22"/>
        </w:rPr>
        <w:t>nemá v České republice nebo v zemi svého sídla splatný nedoplatek na pojistném nebo na penále na sociální zabezpečení a příspěvku na státní politiku zaměstnanosti,</w:t>
      </w:r>
    </w:p>
    <w:p w14:paraId="13198754" w14:textId="77777777" w:rsidR="00E10E2D" w:rsidRPr="00864648" w:rsidRDefault="00E10E2D" w:rsidP="00E10E2D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rFonts w:asciiTheme="minorHAnsi" w:hAnsiTheme="minorHAnsi"/>
          <w:color w:val="010000"/>
          <w:sz w:val="22"/>
          <w:szCs w:val="22"/>
        </w:rPr>
      </w:pPr>
      <w:r w:rsidRPr="00864648">
        <w:rPr>
          <w:rFonts w:asciiTheme="minorHAnsi" w:hAnsiTheme="minorHAnsi"/>
          <w:color w:val="010000"/>
          <w:sz w:val="22"/>
          <w:szCs w:val="22"/>
        </w:rPr>
        <w:t>není v likvidaci, nebylo proti němu vydáno rozhodnutí o úpadku, nebyla vůči němu nařízena nucená správa podle jiného právního předpisu nebo v obdobné situaci podle právního řádu země sídla dodavatele.</w:t>
      </w:r>
    </w:p>
    <w:p w14:paraId="55696D6B" w14:textId="77777777" w:rsidR="00547F23" w:rsidRDefault="00547F23" w:rsidP="00547F23">
      <w:pPr>
        <w:jc w:val="both"/>
        <w:rPr>
          <w:rFonts w:cs="Arial"/>
          <w:b/>
          <w:sz w:val="20"/>
        </w:rPr>
      </w:pPr>
    </w:p>
    <w:p w14:paraId="48977BC9" w14:textId="77777777" w:rsidR="00BE39BC" w:rsidRDefault="00BE39BC" w:rsidP="00547F23">
      <w:pPr>
        <w:jc w:val="both"/>
        <w:rPr>
          <w:rFonts w:cs="Arial"/>
          <w:b/>
          <w:sz w:val="20"/>
        </w:rPr>
      </w:pPr>
    </w:p>
    <w:p w14:paraId="7674A6A8" w14:textId="77777777" w:rsidR="00E51141" w:rsidRPr="00B76B05" w:rsidRDefault="00E51141" w:rsidP="00F52387">
      <w:pPr>
        <w:pStyle w:val="Odstavecseseznamem"/>
        <w:numPr>
          <w:ilvl w:val="0"/>
          <w:numId w:val="11"/>
        </w:numPr>
        <w:spacing w:line="276" w:lineRule="auto"/>
        <w:ind w:left="284" w:hanging="284"/>
        <w:jc w:val="center"/>
        <w:rPr>
          <w:rFonts w:asciiTheme="minorHAnsi" w:hAnsiTheme="minorHAnsi" w:cs="Calibri"/>
          <w:b/>
          <w:sz w:val="24"/>
          <w:szCs w:val="24"/>
        </w:rPr>
      </w:pPr>
      <w:r w:rsidRPr="00B76B05">
        <w:rPr>
          <w:rFonts w:asciiTheme="minorHAnsi" w:hAnsiTheme="minorHAnsi" w:cs="Calibri"/>
          <w:b/>
          <w:sz w:val="24"/>
          <w:szCs w:val="24"/>
        </w:rPr>
        <w:t>Čestné prohlášení o splnění profesní způsobilosti</w:t>
      </w:r>
    </w:p>
    <w:p w14:paraId="742A76A9" w14:textId="77777777" w:rsidR="00547F23" w:rsidRPr="00724579" w:rsidRDefault="00547F23" w:rsidP="00547F23">
      <w:pPr>
        <w:jc w:val="both"/>
        <w:rPr>
          <w:rFonts w:cs="Arial"/>
          <w:b/>
          <w:sz w:val="20"/>
        </w:rPr>
      </w:pPr>
    </w:p>
    <w:p w14:paraId="1C172683" w14:textId="77777777" w:rsidR="00E10E2D" w:rsidRPr="00221C8F" w:rsidRDefault="00E10E2D" w:rsidP="00E10E2D">
      <w:pPr>
        <w:pStyle w:val="Styl"/>
        <w:tabs>
          <w:tab w:val="left" w:pos="426"/>
          <w:tab w:val="left" w:pos="1985"/>
        </w:tabs>
        <w:ind w:right="141"/>
        <w:jc w:val="both"/>
        <w:rPr>
          <w:rFonts w:asciiTheme="minorHAnsi" w:hAnsiTheme="minorHAnsi"/>
          <w:b/>
          <w:sz w:val="22"/>
          <w:szCs w:val="22"/>
        </w:rPr>
      </w:pPr>
      <w:r w:rsidRPr="008D4F7F">
        <w:rPr>
          <w:rFonts w:asciiTheme="minorHAnsi" w:hAnsiTheme="minorHAnsi"/>
          <w:sz w:val="22"/>
          <w:szCs w:val="22"/>
        </w:rPr>
        <w:t>Výše uvedený účastník zadávacího řízení jako dodavatel předmětné veřejné zakázky,</w:t>
      </w:r>
      <w:r w:rsidRPr="008D4F7F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8D4F7F">
        <w:rPr>
          <w:rFonts w:asciiTheme="minorHAnsi" w:hAnsiTheme="minorHAnsi"/>
          <w:b/>
          <w:color w:val="010000"/>
          <w:sz w:val="22"/>
          <w:szCs w:val="22"/>
        </w:rPr>
        <w:t xml:space="preserve">dále čestně prohlašuje, že je schopen prokázat splnění </w:t>
      </w:r>
      <w:r w:rsidRPr="00221C8F">
        <w:rPr>
          <w:rFonts w:asciiTheme="minorHAnsi" w:hAnsiTheme="minorHAnsi"/>
          <w:b/>
          <w:color w:val="010000"/>
          <w:sz w:val="22"/>
          <w:szCs w:val="22"/>
        </w:rPr>
        <w:t>profesní způsobilosti p</w:t>
      </w:r>
      <w:r w:rsidRPr="00221C8F">
        <w:rPr>
          <w:rFonts w:asciiTheme="minorHAnsi" w:hAnsiTheme="minorHAnsi"/>
          <w:b/>
          <w:sz w:val="22"/>
          <w:szCs w:val="22"/>
        </w:rPr>
        <w:t>ředložením:</w:t>
      </w:r>
    </w:p>
    <w:p w14:paraId="3F2D1F78" w14:textId="77777777" w:rsidR="00E20ABB" w:rsidRDefault="00E10E2D" w:rsidP="00E20ABB">
      <w:pPr>
        <w:pStyle w:val="Bezmezer"/>
        <w:numPr>
          <w:ilvl w:val="0"/>
          <w:numId w:val="12"/>
        </w:numPr>
        <w:spacing w:before="120" w:after="120"/>
        <w:ind w:left="426" w:hanging="284"/>
        <w:jc w:val="both"/>
        <w:rPr>
          <w:rFonts w:asciiTheme="minorHAnsi" w:hAnsiTheme="minorHAnsi" w:cs="Arial"/>
        </w:rPr>
      </w:pPr>
      <w:r w:rsidRPr="00221C8F">
        <w:rPr>
          <w:rFonts w:asciiTheme="minorHAnsi" w:hAnsiTheme="minorHAnsi" w:cs="Arial"/>
          <w:b/>
        </w:rPr>
        <w:t>výpisu z obchodního rejstříku</w:t>
      </w:r>
      <w:r w:rsidRPr="00221C8F">
        <w:rPr>
          <w:rFonts w:asciiTheme="minorHAnsi" w:hAnsiTheme="minorHAnsi" w:cs="Arial"/>
        </w:rPr>
        <w:t xml:space="preserve"> nebo jiné obdobné evidence (pokud jiný právní předpis zápis do takové evidence vyžaduje).</w:t>
      </w:r>
    </w:p>
    <w:p w14:paraId="411D1B0E" w14:textId="77777777" w:rsidR="00E20ABB" w:rsidRPr="00BE60A6" w:rsidRDefault="00E10E2D" w:rsidP="00E20ABB">
      <w:pPr>
        <w:pStyle w:val="Bezmezer"/>
        <w:numPr>
          <w:ilvl w:val="0"/>
          <w:numId w:val="12"/>
        </w:numPr>
        <w:spacing w:before="120" w:after="120"/>
        <w:ind w:left="426" w:hanging="284"/>
        <w:jc w:val="both"/>
        <w:rPr>
          <w:rFonts w:asciiTheme="minorHAnsi" w:hAnsiTheme="minorHAnsi" w:cs="Arial"/>
        </w:rPr>
      </w:pPr>
      <w:r w:rsidRPr="00E20ABB">
        <w:rPr>
          <w:b/>
        </w:rPr>
        <w:t>dokladu o oprávnění k podnikání</w:t>
      </w:r>
      <w:r>
        <w:t xml:space="preserve"> v rozsahu odpovídajícím předmětu veřejné zakázky (pokud jiné právní předpisy takové oprávnění vyžadují). Účastník zadávacího řízení prohlašuje, že bude na základě </w:t>
      </w:r>
      <w:r w:rsidRPr="0025350E">
        <w:t xml:space="preserve">dokladu o oprávnění k podnikání oprávněn vykonávat činnost spočívající v </w:t>
      </w:r>
      <w:r w:rsidR="00E20ABB" w:rsidRPr="0025350E">
        <w:rPr>
          <w:b/>
        </w:rPr>
        <w:t>v praní a čištění prádla ve zdravotnickém zařízení</w:t>
      </w:r>
      <w:r w:rsidR="00E20ABB" w:rsidRPr="0025350E">
        <w:t>, může</w:t>
      </w:r>
      <w:r w:rsidR="00E20ABB" w:rsidRPr="00D303FA">
        <w:t xml:space="preserve"> se jednat např. o živnostenské oprávnění „Čištění a praní textilu a oděvů“.</w:t>
      </w:r>
    </w:p>
    <w:p w14:paraId="14A3C779" w14:textId="77777777" w:rsidR="00BE60A6" w:rsidRDefault="00BE60A6" w:rsidP="00BE60A6">
      <w:pPr>
        <w:pStyle w:val="Bezmezer"/>
        <w:spacing w:before="120" w:after="120"/>
        <w:ind w:left="426"/>
        <w:jc w:val="both"/>
        <w:rPr>
          <w:rFonts w:asciiTheme="minorHAnsi" w:hAnsiTheme="minorHAnsi" w:cs="Arial"/>
        </w:rPr>
      </w:pPr>
    </w:p>
    <w:p w14:paraId="6A282932" w14:textId="77777777" w:rsidR="00BE60A6" w:rsidRPr="00E20ABB" w:rsidRDefault="00BE60A6" w:rsidP="00BE60A6">
      <w:pPr>
        <w:pStyle w:val="Bezmezer"/>
        <w:spacing w:before="120" w:after="120"/>
        <w:ind w:left="426"/>
        <w:jc w:val="both"/>
        <w:rPr>
          <w:rFonts w:asciiTheme="minorHAnsi" w:hAnsiTheme="minorHAnsi" w:cs="Arial"/>
        </w:rPr>
      </w:pPr>
    </w:p>
    <w:p w14:paraId="21C164DE" w14:textId="77777777" w:rsidR="00575618" w:rsidRPr="00D303FA" w:rsidRDefault="00575618" w:rsidP="00575618">
      <w:pPr>
        <w:pStyle w:val="Bezmezer"/>
        <w:spacing w:after="120"/>
        <w:ind w:left="426"/>
        <w:jc w:val="both"/>
      </w:pPr>
    </w:p>
    <w:p w14:paraId="13475C3D" w14:textId="77777777" w:rsidR="00E51141" w:rsidRPr="00B76B05" w:rsidRDefault="00E51141" w:rsidP="008A526B">
      <w:pPr>
        <w:pStyle w:val="Odstavecseseznamem"/>
        <w:numPr>
          <w:ilvl w:val="0"/>
          <w:numId w:val="11"/>
        </w:numPr>
        <w:spacing w:line="276" w:lineRule="auto"/>
        <w:ind w:left="284" w:hanging="284"/>
        <w:jc w:val="center"/>
        <w:rPr>
          <w:rFonts w:asciiTheme="minorHAnsi" w:hAnsiTheme="minorHAnsi" w:cs="Calibri"/>
          <w:b/>
          <w:sz w:val="24"/>
          <w:szCs w:val="24"/>
        </w:rPr>
      </w:pPr>
      <w:r w:rsidRPr="00B76B05">
        <w:rPr>
          <w:rFonts w:asciiTheme="minorHAnsi" w:hAnsiTheme="minorHAnsi" w:cs="Calibri"/>
          <w:b/>
          <w:sz w:val="24"/>
          <w:szCs w:val="24"/>
        </w:rPr>
        <w:t xml:space="preserve">Čestné prohlášení o splnění </w:t>
      </w:r>
      <w:r>
        <w:rPr>
          <w:rFonts w:asciiTheme="minorHAnsi" w:hAnsiTheme="minorHAnsi" w:cs="Calibri"/>
          <w:b/>
          <w:sz w:val="24"/>
          <w:szCs w:val="24"/>
        </w:rPr>
        <w:t>technické</w:t>
      </w:r>
      <w:r w:rsidRPr="00B76B05">
        <w:rPr>
          <w:rFonts w:asciiTheme="minorHAnsi" w:hAnsiTheme="minorHAnsi" w:cs="Calibri"/>
          <w:b/>
          <w:sz w:val="24"/>
          <w:szCs w:val="24"/>
        </w:rPr>
        <w:t xml:space="preserve"> kvalifikace</w:t>
      </w:r>
    </w:p>
    <w:p w14:paraId="33AA3D7E" w14:textId="77777777" w:rsidR="00BE39BC" w:rsidRPr="008C0228" w:rsidRDefault="00BE39BC" w:rsidP="00BE39BC">
      <w:pPr>
        <w:jc w:val="both"/>
        <w:rPr>
          <w:rFonts w:cs="Arial"/>
          <w:sz w:val="20"/>
        </w:rPr>
      </w:pPr>
    </w:p>
    <w:p w14:paraId="2505E07E" w14:textId="77777777" w:rsidR="00FB4417" w:rsidRDefault="00FB4417" w:rsidP="00B42E43">
      <w:pPr>
        <w:jc w:val="both"/>
        <w:rPr>
          <w:rFonts w:asciiTheme="minorHAnsi" w:hAnsiTheme="minorHAnsi"/>
          <w:szCs w:val="22"/>
        </w:rPr>
      </w:pPr>
      <w:r w:rsidRPr="008D4F7F">
        <w:rPr>
          <w:rFonts w:asciiTheme="minorHAnsi" w:hAnsiTheme="minorHAnsi"/>
          <w:szCs w:val="22"/>
        </w:rPr>
        <w:t>Výše uvedený účastník zadávacího řízení jako doda</w:t>
      </w:r>
      <w:r>
        <w:rPr>
          <w:rFonts w:asciiTheme="minorHAnsi" w:hAnsiTheme="minorHAnsi"/>
          <w:szCs w:val="22"/>
        </w:rPr>
        <w:t>vatel předmětné veřejné zakázky</w:t>
      </w:r>
      <w:r>
        <w:rPr>
          <w:rFonts w:asciiTheme="minorHAnsi" w:hAnsiTheme="minorHAnsi"/>
          <w:bCs/>
          <w:szCs w:val="22"/>
        </w:rPr>
        <w:t>,</w:t>
      </w:r>
      <w:r w:rsidRPr="008D4F7F">
        <w:rPr>
          <w:rFonts w:asciiTheme="minorHAnsi" w:hAnsiTheme="minorHAnsi"/>
          <w:b/>
          <w:bCs/>
          <w:szCs w:val="22"/>
        </w:rPr>
        <w:t xml:space="preserve"> </w:t>
      </w:r>
      <w:r w:rsidRPr="008D4F7F">
        <w:rPr>
          <w:rFonts w:asciiTheme="minorHAnsi" w:hAnsiTheme="minorHAnsi"/>
          <w:szCs w:val="22"/>
        </w:rPr>
        <w:t xml:space="preserve">dokládá následující seznam významných </w:t>
      </w:r>
      <w:r>
        <w:rPr>
          <w:rFonts w:asciiTheme="minorHAnsi" w:hAnsiTheme="minorHAnsi"/>
          <w:szCs w:val="22"/>
        </w:rPr>
        <w:t>služeb</w:t>
      </w:r>
      <w:r w:rsidRPr="008D4F7F">
        <w:rPr>
          <w:rFonts w:asciiTheme="minorHAnsi" w:hAnsiTheme="minorHAnsi"/>
          <w:szCs w:val="22"/>
        </w:rPr>
        <w:t>, kterým prokazuje, že k datu podání nabídky splňuje technickou kvalifikaci v rozsahu dle požadavků zadavatele stanovených v čl. 3.3 Zadávací dokumentace</w:t>
      </w:r>
      <w:r>
        <w:rPr>
          <w:rFonts w:asciiTheme="minorHAnsi" w:hAnsiTheme="minorHAnsi"/>
          <w:szCs w:val="22"/>
        </w:rPr>
        <w:t>.</w:t>
      </w:r>
    </w:p>
    <w:p w14:paraId="6D8213D1" w14:textId="77777777" w:rsidR="00FB4417" w:rsidRDefault="00FB4417" w:rsidP="00BE39BC">
      <w:pPr>
        <w:spacing w:after="120"/>
        <w:jc w:val="both"/>
        <w:rPr>
          <w:rFonts w:asciiTheme="minorHAnsi" w:hAnsiTheme="minorHAnsi"/>
          <w:szCs w:val="22"/>
        </w:rPr>
      </w:pPr>
    </w:p>
    <w:p w14:paraId="323F3528" w14:textId="77777777" w:rsidR="00BE39BC" w:rsidRPr="00431A55" w:rsidRDefault="009F43EE" w:rsidP="00B42E43">
      <w:pPr>
        <w:pStyle w:val="Odstavecseseznamem"/>
        <w:numPr>
          <w:ilvl w:val="0"/>
          <w:numId w:val="10"/>
        </w:numPr>
        <w:jc w:val="both"/>
        <w:rPr>
          <w:rFonts w:asciiTheme="minorHAnsi" w:hAnsiTheme="minorHAnsi" w:cs="Arial"/>
          <w:b/>
          <w:szCs w:val="22"/>
        </w:rPr>
      </w:pPr>
      <w:r w:rsidRPr="00431A55">
        <w:rPr>
          <w:rFonts w:asciiTheme="minorHAnsi" w:hAnsiTheme="minorHAnsi" w:cs="Arial"/>
          <w:b/>
          <w:szCs w:val="22"/>
        </w:rPr>
        <w:t xml:space="preserve">Dodavatel </w:t>
      </w:r>
      <w:r w:rsidR="00BE39BC" w:rsidRPr="00431A55">
        <w:rPr>
          <w:rFonts w:asciiTheme="minorHAnsi" w:hAnsiTheme="minorHAnsi" w:cs="Arial"/>
          <w:b/>
          <w:szCs w:val="22"/>
        </w:rPr>
        <w:t xml:space="preserve">dokládá následující seznam </w:t>
      </w:r>
      <w:r w:rsidR="00F7341B">
        <w:rPr>
          <w:rFonts w:asciiTheme="minorHAnsi" w:hAnsiTheme="minorHAnsi" w:cs="Arial"/>
          <w:b/>
          <w:szCs w:val="22"/>
        </w:rPr>
        <w:t>významných služeb</w:t>
      </w:r>
      <w:r w:rsidR="00BE39BC" w:rsidRPr="00431A55">
        <w:rPr>
          <w:rFonts w:asciiTheme="minorHAnsi" w:hAnsiTheme="minorHAnsi" w:cs="Arial"/>
          <w:b/>
          <w:szCs w:val="22"/>
        </w:rPr>
        <w:t xml:space="preserve"> </w:t>
      </w:r>
      <w:r w:rsidR="00BE39BC" w:rsidRPr="00431A55">
        <w:rPr>
          <w:rFonts w:asciiTheme="minorHAnsi" w:hAnsiTheme="minorHAnsi" w:cs="Arial"/>
          <w:szCs w:val="22"/>
        </w:rPr>
        <w:t xml:space="preserve">obdobného charakteru, které realizoval </w:t>
      </w:r>
      <w:r w:rsidR="0028309C">
        <w:rPr>
          <w:rFonts w:asciiTheme="minorHAnsi" w:hAnsiTheme="minorHAnsi" w:cs="Arial"/>
          <w:szCs w:val="22"/>
        </w:rPr>
        <w:t>v posledních 3 letech. A součas</w:t>
      </w:r>
      <w:r w:rsidR="00BE39BC" w:rsidRPr="00431A55">
        <w:rPr>
          <w:rFonts w:asciiTheme="minorHAnsi" w:hAnsiTheme="minorHAnsi" w:cs="Arial"/>
          <w:szCs w:val="22"/>
        </w:rPr>
        <w:t>ně prohlašuje, že referenční zakázky uvedené v seznamu byly realizovány řádně a odborně, v požadované kvalitě.</w:t>
      </w:r>
    </w:p>
    <w:p w14:paraId="3DE71FAA" w14:textId="77777777" w:rsidR="00BE39BC" w:rsidRDefault="00BE39BC" w:rsidP="00BE39BC">
      <w:pPr>
        <w:spacing w:after="60"/>
        <w:rPr>
          <w:rFonts w:cs="Arial"/>
          <w:i/>
          <w:sz w:val="20"/>
        </w:rPr>
      </w:pPr>
    </w:p>
    <w:p w14:paraId="66B69851" w14:textId="77777777" w:rsidR="00BE39BC" w:rsidRPr="00FB4417" w:rsidRDefault="00FB4417" w:rsidP="00FB4417">
      <w:pPr>
        <w:spacing w:after="60"/>
        <w:jc w:val="center"/>
        <w:rPr>
          <w:rFonts w:asciiTheme="minorHAnsi" w:hAnsiTheme="minorHAnsi" w:cs="Arial"/>
          <w:b/>
          <w:i/>
          <w:color w:val="FF0000"/>
          <w:sz w:val="24"/>
          <w:szCs w:val="24"/>
        </w:rPr>
      </w:pPr>
      <w:r w:rsidRPr="00FB4417">
        <w:rPr>
          <w:rFonts w:asciiTheme="minorHAnsi" w:hAnsiTheme="minorHAnsi" w:cs="Arial"/>
          <w:b/>
          <w:i/>
          <w:sz w:val="24"/>
          <w:szCs w:val="24"/>
        </w:rPr>
        <w:t xml:space="preserve">SEZNAM </w:t>
      </w:r>
      <w:r>
        <w:rPr>
          <w:rFonts w:asciiTheme="minorHAnsi" w:hAnsiTheme="minorHAnsi" w:cs="Arial"/>
          <w:b/>
          <w:i/>
          <w:sz w:val="24"/>
          <w:szCs w:val="24"/>
        </w:rPr>
        <w:t xml:space="preserve">VÝZNAMNÝCH </w:t>
      </w:r>
      <w:r w:rsidR="00E9024A">
        <w:rPr>
          <w:rFonts w:asciiTheme="minorHAnsi" w:hAnsiTheme="minorHAnsi" w:cs="Arial"/>
          <w:b/>
          <w:i/>
          <w:sz w:val="24"/>
          <w:szCs w:val="24"/>
        </w:rPr>
        <w:t>SLUŽEB</w:t>
      </w:r>
      <w:r w:rsidR="00BE39BC" w:rsidRPr="00FB4417">
        <w:rPr>
          <w:rFonts w:asciiTheme="minorHAnsi" w:hAnsiTheme="minorHAnsi" w:cs="Arial"/>
          <w:b/>
          <w:i/>
          <w:sz w:val="24"/>
          <w:szCs w:val="24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76"/>
        <w:gridCol w:w="2035"/>
        <w:gridCol w:w="4111"/>
        <w:gridCol w:w="1559"/>
        <w:gridCol w:w="1558"/>
      </w:tblGrid>
      <w:tr w:rsidR="00BE39BC" w:rsidRPr="00431A55" w14:paraId="2BECB04C" w14:textId="77777777" w:rsidTr="008C0228">
        <w:trPr>
          <w:trHeight w:val="204"/>
          <w:jc w:val="center"/>
        </w:trPr>
        <w:tc>
          <w:tcPr>
            <w:tcW w:w="376" w:type="dxa"/>
            <w:vAlign w:val="center"/>
          </w:tcPr>
          <w:p w14:paraId="05FE5A49" w14:textId="77777777" w:rsidR="00BE39BC" w:rsidRPr="00431A55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Arial"/>
                <w:bCs/>
                <w:color w:val="000000"/>
                <w:sz w:val="20"/>
              </w:rPr>
            </w:pPr>
          </w:p>
        </w:tc>
        <w:tc>
          <w:tcPr>
            <w:tcW w:w="2035" w:type="dxa"/>
            <w:vAlign w:val="center"/>
          </w:tcPr>
          <w:p w14:paraId="09DA437E" w14:textId="77777777" w:rsidR="00BE39BC" w:rsidRPr="00431A55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Arial"/>
                <w:bCs/>
                <w:i/>
                <w:color w:val="000000"/>
                <w:sz w:val="20"/>
              </w:rPr>
            </w:pPr>
            <w:r w:rsidRPr="00431A55">
              <w:rPr>
                <w:rFonts w:asciiTheme="minorHAnsi" w:eastAsia="Calibri" w:hAnsiTheme="minorHAnsi" w:cs="Arial"/>
                <w:bCs/>
                <w:i/>
                <w:color w:val="000000"/>
                <w:sz w:val="20"/>
              </w:rPr>
              <w:t>Identifikace objednatele</w:t>
            </w:r>
          </w:p>
          <w:p w14:paraId="155BE941" w14:textId="77777777" w:rsidR="00BE39BC" w:rsidRPr="00431A55" w:rsidRDefault="00BE39BC" w:rsidP="008C022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Arial"/>
                <w:i/>
                <w:color w:val="000000"/>
                <w:sz w:val="20"/>
              </w:rPr>
            </w:pPr>
            <w:r w:rsidRPr="00431A55">
              <w:rPr>
                <w:rFonts w:asciiTheme="minorHAnsi" w:eastAsia="Calibri" w:hAnsiTheme="minorHAnsi" w:cs="Arial"/>
                <w:bCs/>
                <w:i/>
                <w:color w:val="000000"/>
                <w:sz w:val="20"/>
              </w:rPr>
              <w:t>(název, IČ, sídlo)</w:t>
            </w:r>
          </w:p>
        </w:tc>
        <w:tc>
          <w:tcPr>
            <w:tcW w:w="4111" w:type="dxa"/>
            <w:vAlign w:val="center"/>
          </w:tcPr>
          <w:p w14:paraId="02102A19" w14:textId="77777777" w:rsidR="008C0228" w:rsidRPr="00431A55" w:rsidRDefault="00536059" w:rsidP="00BE39B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sz w:val="20"/>
              </w:rPr>
            </w:pPr>
            <w:r>
              <w:rPr>
                <w:rFonts w:asciiTheme="minorHAnsi" w:hAnsiTheme="minorHAnsi" w:cs="Arial"/>
                <w:i/>
                <w:sz w:val="20"/>
              </w:rPr>
              <w:t>Název</w:t>
            </w:r>
            <w:r w:rsidR="00BE39BC" w:rsidRPr="00431A55">
              <w:rPr>
                <w:rFonts w:asciiTheme="minorHAnsi" w:hAnsiTheme="minorHAnsi" w:cs="Arial"/>
                <w:i/>
                <w:sz w:val="20"/>
              </w:rPr>
              <w:t xml:space="preserve"> referenční zakázky </w:t>
            </w:r>
          </w:p>
          <w:p w14:paraId="412BBF7F" w14:textId="77777777" w:rsidR="00BE39BC" w:rsidRPr="00431A55" w:rsidRDefault="00BE39BC" w:rsidP="008C022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Arial"/>
                <w:i/>
                <w:color w:val="000000"/>
                <w:sz w:val="20"/>
              </w:rPr>
            </w:pPr>
            <w:r w:rsidRPr="00431A55">
              <w:rPr>
                <w:rFonts w:asciiTheme="minorHAnsi" w:hAnsiTheme="minorHAnsi" w:cs="Arial"/>
                <w:i/>
                <w:sz w:val="20"/>
              </w:rPr>
              <w:t>+ r</w:t>
            </w:r>
            <w:r w:rsidRPr="00431A55">
              <w:rPr>
                <w:rFonts w:asciiTheme="minorHAnsi" w:eastAsia="Calibri" w:hAnsiTheme="minorHAnsi" w:cs="Arial"/>
                <w:bCs/>
                <w:i/>
                <w:color w:val="000000"/>
                <w:sz w:val="20"/>
              </w:rPr>
              <w:t xml:space="preserve">ozsah </w:t>
            </w:r>
            <w:r w:rsidR="008C0228" w:rsidRPr="00431A55">
              <w:rPr>
                <w:rFonts w:asciiTheme="minorHAnsi" w:eastAsia="Calibri" w:hAnsiTheme="minorHAnsi" w:cs="Arial"/>
                <w:bCs/>
                <w:i/>
                <w:color w:val="000000"/>
                <w:sz w:val="20"/>
              </w:rPr>
              <w:t>(</w:t>
            </w:r>
            <w:r w:rsidRPr="00431A55">
              <w:rPr>
                <w:rFonts w:asciiTheme="minorHAnsi" w:hAnsiTheme="minorHAnsi" w:cs="Arial"/>
                <w:i/>
                <w:sz w:val="20"/>
              </w:rPr>
              <w:t>stručný popis</w:t>
            </w:r>
            <w:r w:rsidR="008C0228" w:rsidRPr="00431A55">
              <w:rPr>
                <w:rFonts w:asciiTheme="minorHAnsi" w:hAnsiTheme="minorHAnsi" w:cs="Arial"/>
                <w:i/>
                <w:sz w:val="20"/>
              </w:rPr>
              <w:t>)</w:t>
            </w:r>
            <w:r w:rsidRPr="00431A55">
              <w:rPr>
                <w:rFonts w:asciiTheme="minorHAnsi" w:hAnsiTheme="minorHAnsi" w:cs="Arial"/>
                <w:i/>
                <w:sz w:val="20"/>
              </w:rPr>
              <w:t xml:space="preserve"> předmětu zakázky</w:t>
            </w:r>
          </w:p>
        </w:tc>
        <w:tc>
          <w:tcPr>
            <w:tcW w:w="1559" w:type="dxa"/>
            <w:vAlign w:val="center"/>
          </w:tcPr>
          <w:p w14:paraId="465E50BE" w14:textId="77777777" w:rsidR="00BE39BC" w:rsidRPr="00431A55" w:rsidRDefault="00BE39BC" w:rsidP="0053605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Arial"/>
                <w:i/>
                <w:color w:val="000000"/>
                <w:sz w:val="20"/>
              </w:rPr>
            </w:pPr>
            <w:r w:rsidRPr="00431A55">
              <w:rPr>
                <w:rFonts w:asciiTheme="minorHAnsi" w:hAnsiTheme="minorHAnsi" w:cs="Arial"/>
                <w:i/>
                <w:sz w:val="20"/>
              </w:rPr>
              <w:t>Doba p</w:t>
            </w:r>
            <w:r w:rsidR="00536059">
              <w:rPr>
                <w:rFonts w:asciiTheme="minorHAnsi" w:hAnsiTheme="minorHAnsi" w:cs="Arial"/>
                <w:i/>
                <w:sz w:val="20"/>
              </w:rPr>
              <w:t>lnění</w:t>
            </w:r>
            <w:r w:rsidRPr="00431A55">
              <w:rPr>
                <w:rFonts w:asciiTheme="minorHAnsi" w:hAnsiTheme="minorHAnsi" w:cs="Arial"/>
                <w:i/>
                <w:sz w:val="20"/>
              </w:rPr>
              <w:t xml:space="preserve"> </w:t>
            </w:r>
            <w:r w:rsidR="00536059">
              <w:rPr>
                <w:rFonts w:asciiTheme="minorHAnsi" w:hAnsiTheme="minorHAnsi" w:cs="Arial"/>
                <w:i/>
                <w:sz w:val="20"/>
              </w:rPr>
              <w:t>zakázky</w:t>
            </w:r>
          </w:p>
        </w:tc>
        <w:tc>
          <w:tcPr>
            <w:tcW w:w="1558" w:type="dxa"/>
            <w:vAlign w:val="center"/>
          </w:tcPr>
          <w:p w14:paraId="2B4C5F31" w14:textId="77777777" w:rsidR="00BE39BC" w:rsidRPr="00431A55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Arial"/>
                <w:i/>
                <w:color w:val="000000"/>
                <w:sz w:val="20"/>
              </w:rPr>
            </w:pPr>
            <w:r w:rsidRPr="00431A55">
              <w:rPr>
                <w:rFonts w:asciiTheme="minorHAnsi" w:hAnsiTheme="minorHAnsi" w:cs="Arial"/>
                <w:i/>
                <w:sz w:val="20"/>
              </w:rPr>
              <w:t>Finanční objem služeb</w:t>
            </w:r>
            <w:r w:rsidR="006C205F">
              <w:rPr>
                <w:rFonts w:asciiTheme="minorHAnsi" w:hAnsiTheme="minorHAnsi" w:cs="Arial"/>
                <w:i/>
                <w:sz w:val="20"/>
              </w:rPr>
              <w:t xml:space="preserve"> za rok</w:t>
            </w:r>
            <w:r w:rsidRPr="00431A55">
              <w:rPr>
                <w:rFonts w:asciiTheme="minorHAnsi" w:eastAsia="Calibri" w:hAnsiTheme="minorHAnsi" w:cs="Arial"/>
                <w:i/>
                <w:color w:val="000000"/>
                <w:sz w:val="20"/>
              </w:rPr>
              <w:t xml:space="preserve"> v Kč bez DPH</w:t>
            </w:r>
          </w:p>
        </w:tc>
      </w:tr>
      <w:tr w:rsidR="00BE39BC" w:rsidRPr="00BF2998" w14:paraId="6F39433F" w14:textId="77777777" w:rsidTr="00536059">
        <w:trPr>
          <w:trHeight w:val="898"/>
          <w:jc w:val="center"/>
        </w:trPr>
        <w:tc>
          <w:tcPr>
            <w:tcW w:w="376" w:type="dxa"/>
            <w:vAlign w:val="center"/>
          </w:tcPr>
          <w:p w14:paraId="323410C1" w14:textId="77777777"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35" w:type="dxa"/>
            <w:vAlign w:val="center"/>
          </w:tcPr>
          <w:p w14:paraId="127377FC" w14:textId="77777777"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14:paraId="72CEB70A" w14:textId="77777777"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7F50F92F" w14:textId="77777777"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14:paraId="60747855" w14:textId="77777777"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BE39BC" w:rsidRPr="00BF2998" w14:paraId="5E9CBF0B" w14:textId="77777777" w:rsidTr="00B42E43">
        <w:trPr>
          <w:trHeight w:val="576"/>
          <w:jc w:val="center"/>
        </w:trPr>
        <w:tc>
          <w:tcPr>
            <w:tcW w:w="376" w:type="dxa"/>
            <w:vAlign w:val="center"/>
          </w:tcPr>
          <w:p w14:paraId="02D5B716" w14:textId="77777777" w:rsidR="00BE39BC" w:rsidRPr="00BF2998" w:rsidRDefault="00C9749B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035" w:type="dxa"/>
            <w:vAlign w:val="center"/>
          </w:tcPr>
          <w:p w14:paraId="5BDD6962" w14:textId="77777777"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14:paraId="5820BCC1" w14:textId="77777777"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7AF61505" w14:textId="77777777"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14:paraId="4D916A02" w14:textId="77777777"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</w:tbl>
    <w:p w14:paraId="3E59ED8D" w14:textId="77777777" w:rsidR="00BE39BC" w:rsidRDefault="00BE39BC" w:rsidP="00BE39BC">
      <w:pPr>
        <w:pStyle w:val="Odstavecseseznamem"/>
        <w:rPr>
          <w:sz w:val="20"/>
          <w:lang w:eastAsia="en-US"/>
        </w:rPr>
      </w:pPr>
    </w:p>
    <w:p w14:paraId="1AFB0AEC" w14:textId="77777777" w:rsidR="00536059" w:rsidRPr="00575618" w:rsidRDefault="00536059" w:rsidP="006C205F">
      <w:pPr>
        <w:rPr>
          <w:rFonts w:asciiTheme="minorHAnsi" w:hAnsiTheme="minorHAnsi"/>
          <w:i/>
          <w:color w:val="FF0000"/>
          <w:sz w:val="20"/>
          <w:lang w:eastAsia="en-US"/>
        </w:rPr>
      </w:pPr>
      <w:r w:rsidRPr="00575618">
        <w:rPr>
          <w:rFonts w:asciiTheme="minorHAnsi" w:hAnsiTheme="minorHAnsi"/>
          <w:i/>
          <w:color w:val="FF0000"/>
          <w:sz w:val="20"/>
          <w:lang w:eastAsia="en-US"/>
        </w:rPr>
        <w:t>Poznámka zadavatele:</w:t>
      </w:r>
    </w:p>
    <w:p w14:paraId="2BDECB43" w14:textId="77777777" w:rsidR="006C205F" w:rsidRPr="00575618" w:rsidRDefault="00536059" w:rsidP="00575618">
      <w:pPr>
        <w:autoSpaceDE w:val="0"/>
        <w:autoSpaceDN w:val="0"/>
        <w:adjustRightInd w:val="0"/>
        <w:rPr>
          <w:rFonts w:asciiTheme="minorHAnsi" w:hAnsiTheme="minorHAnsi" w:cs="Arial"/>
          <w:b/>
          <w:i/>
          <w:color w:val="FF0000"/>
          <w:sz w:val="20"/>
        </w:rPr>
      </w:pPr>
      <w:r w:rsidRPr="00575618">
        <w:rPr>
          <w:rFonts w:asciiTheme="minorHAnsi" w:hAnsiTheme="minorHAnsi" w:cs="Arial"/>
          <w:i/>
          <w:color w:val="FF0000"/>
          <w:sz w:val="20"/>
        </w:rPr>
        <w:t xml:space="preserve">Zadavatel požaduje v seznamu doložit </w:t>
      </w:r>
      <w:r w:rsidRPr="00575618">
        <w:rPr>
          <w:rFonts w:asciiTheme="minorHAnsi" w:hAnsiTheme="minorHAnsi" w:cs="Arial"/>
          <w:b/>
          <w:i/>
          <w:color w:val="FF0000"/>
          <w:sz w:val="20"/>
        </w:rPr>
        <w:t xml:space="preserve">minimálně 1 významnou službu. Předmětem </w:t>
      </w:r>
      <w:r w:rsidR="00F52387" w:rsidRPr="00575618">
        <w:rPr>
          <w:rFonts w:asciiTheme="minorHAnsi" w:hAnsiTheme="minorHAnsi" w:cs="Arial"/>
          <w:b/>
          <w:i/>
          <w:color w:val="FF0000"/>
          <w:sz w:val="20"/>
        </w:rPr>
        <w:t>významných</w:t>
      </w:r>
      <w:r w:rsidRPr="00575618">
        <w:rPr>
          <w:rFonts w:asciiTheme="minorHAnsi" w:hAnsiTheme="minorHAnsi" w:cs="Arial"/>
          <w:b/>
          <w:i/>
          <w:color w:val="FF0000"/>
          <w:sz w:val="20"/>
        </w:rPr>
        <w:t xml:space="preserve"> služeb musí být služby spojené s praním a čištěním prádla pro veřejnoprávní či soukromoprávní instituci (tzn. mimo domácností), přičemž alespoň jedna z realizovaných služeb musí být v oblasti praní a čištění prádla ve zdravotnickém či sociálním zařízení.</w:t>
      </w:r>
    </w:p>
    <w:p w14:paraId="1D28A6C7" w14:textId="77777777" w:rsidR="00C9749B" w:rsidRPr="00834ACA" w:rsidRDefault="00C9749B" w:rsidP="00BE39BC">
      <w:pPr>
        <w:pStyle w:val="Odstavecseseznamem"/>
        <w:rPr>
          <w:sz w:val="20"/>
          <w:lang w:eastAsia="en-US"/>
        </w:rPr>
      </w:pPr>
    </w:p>
    <w:p w14:paraId="3B92E72D" w14:textId="77777777" w:rsidR="00BE39BC" w:rsidRPr="00575618" w:rsidRDefault="009F43EE" w:rsidP="009F43E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  <w:szCs w:val="22"/>
        </w:rPr>
      </w:pPr>
      <w:r w:rsidRPr="00575618">
        <w:rPr>
          <w:rFonts w:asciiTheme="minorHAnsi" w:hAnsiTheme="minorHAnsi" w:cs="Arial"/>
          <w:b/>
          <w:szCs w:val="22"/>
        </w:rPr>
        <w:t xml:space="preserve">Dodavatel </w:t>
      </w:r>
      <w:r w:rsidR="008C0228" w:rsidRPr="00575618">
        <w:rPr>
          <w:rFonts w:asciiTheme="minorHAnsi" w:hAnsiTheme="minorHAnsi" w:cs="Arial"/>
          <w:b/>
          <w:szCs w:val="22"/>
        </w:rPr>
        <w:t xml:space="preserve">dále </w:t>
      </w:r>
      <w:r w:rsidRPr="00575618">
        <w:rPr>
          <w:rFonts w:asciiTheme="minorHAnsi" w:hAnsiTheme="minorHAnsi" w:cs="Arial"/>
          <w:b/>
          <w:szCs w:val="22"/>
        </w:rPr>
        <w:t>čestně prohlašuje</w:t>
      </w:r>
      <w:r w:rsidRPr="00575618">
        <w:rPr>
          <w:rFonts w:asciiTheme="minorHAnsi" w:hAnsiTheme="minorHAnsi" w:cs="Arial"/>
          <w:szCs w:val="22"/>
        </w:rPr>
        <w:t>, že k zajištění plnění VZ má po celou dobu trvání smluvního vztahu k dispozici odpovídající prádelnu. Vztah dodavatele k této prádelně: ...................................</w:t>
      </w:r>
      <w:r w:rsidRPr="00575618">
        <w:rPr>
          <w:rFonts w:asciiTheme="minorHAnsi" w:hAnsiTheme="minorHAnsi" w:cs="Arial"/>
          <w:b/>
          <w:szCs w:val="22"/>
        </w:rPr>
        <w:t xml:space="preserve"> </w:t>
      </w:r>
      <w:r w:rsidRPr="00575618">
        <w:rPr>
          <w:rFonts w:asciiTheme="minorHAnsi" w:hAnsiTheme="minorHAnsi" w:cs="Arial"/>
          <w:color w:val="FF0000"/>
          <w:szCs w:val="22"/>
        </w:rPr>
        <w:t>DODAVATEL ZDE DOPLNÍ</w:t>
      </w:r>
      <w:r w:rsidRPr="00575618">
        <w:rPr>
          <w:rFonts w:asciiTheme="minorHAnsi" w:hAnsiTheme="minorHAnsi"/>
          <w:color w:val="FF0000"/>
          <w:szCs w:val="22"/>
        </w:rPr>
        <w:t xml:space="preserve"> SKUTEČNOSTI O VLASTNICTVÍ, NÁJMU NEBO JINÉM OBDOBNÉM SMLUVNÍM VZTAHU A JEHO DOBĚ TRVÁNÍ</w:t>
      </w:r>
    </w:p>
    <w:p w14:paraId="0DBB7CBF" w14:textId="77777777" w:rsidR="008C0228" w:rsidRPr="00575618" w:rsidRDefault="008C0228" w:rsidP="008C0228">
      <w:pPr>
        <w:pStyle w:val="Odstavecseseznamem"/>
        <w:autoSpaceDE w:val="0"/>
        <w:autoSpaceDN w:val="0"/>
        <w:adjustRightInd w:val="0"/>
        <w:ind w:left="360"/>
        <w:jc w:val="both"/>
        <w:rPr>
          <w:rFonts w:asciiTheme="minorHAnsi" w:hAnsiTheme="minorHAnsi" w:cs="Arial"/>
          <w:b/>
          <w:szCs w:val="22"/>
        </w:rPr>
      </w:pPr>
    </w:p>
    <w:p w14:paraId="6CAD653B" w14:textId="7CF3654F" w:rsidR="00BE39BC" w:rsidRPr="00575618" w:rsidRDefault="009F43EE" w:rsidP="008B764D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  <w:szCs w:val="22"/>
        </w:rPr>
      </w:pPr>
      <w:r w:rsidRPr="00575618">
        <w:rPr>
          <w:rFonts w:asciiTheme="minorHAnsi" w:hAnsiTheme="minorHAnsi" w:cs="Arial"/>
          <w:b/>
          <w:szCs w:val="22"/>
        </w:rPr>
        <w:t xml:space="preserve">Dodavatel </w:t>
      </w:r>
      <w:r w:rsidR="00BE39BC" w:rsidRPr="00575618">
        <w:rPr>
          <w:rFonts w:asciiTheme="minorHAnsi" w:hAnsiTheme="minorHAnsi" w:cs="Arial"/>
          <w:b/>
          <w:szCs w:val="22"/>
        </w:rPr>
        <w:t xml:space="preserve">dále </w:t>
      </w:r>
      <w:r w:rsidRPr="00575618">
        <w:rPr>
          <w:rFonts w:asciiTheme="minorHAnsi" w:hAnsiTheme="minorHAnsi" w:cs="Arial"/>
          <w:b/>
          <w:szCs w:val="22"/>
        </w:rPr>
        <w:t>če</w:t>
      </w:r>
      <w:r w:rsidR="00CE5554" w:rsidRPr="00575618">
        <w:rPr>
          <w:rFonts w:asciiTheme="minorHAnsi" w:hAnsiTheme="minorHAnsi" w:cs="Arial"/>
          <w:b/>
          <w:szCs w:val="22"/>
        </w:rPr>
        <w:t>s</w:t>
      </w:r>
      <w:r w:rsidRPr="00575618">
        <w:rPr>
          <w:rFonts w:asciiTheme="minorHAnsi" w:hAnsiTheme="minorHAnsi" w:cs="Arial"/>
          <w:b/>
          <w:szCs w:val="22"/>
        </w:rPr>
        <w:t>tně prohlašuje</w:t>
      </w:r>
      <w:r w:rsidR="00BE39BC" w:rsidRPr="00575618">
        <w:rPr>
          <w:rFonts w:asciiTheme="minorHAnsi" w:hAnsiTheme="minorHAnsi"/>
          <w:szCs w:val="22"/>
        </w:rPr>
        <w:t xml:space="preserve">, </w:t>
      </w:r>
      <w:r w:rsidR="00BE39BC" w:rsidRPr="00575618">
        <w:rPr>
          <w:rFonts w:asciiTheme="minorHAnsi" w:eastAsia="Calibri" w:hAnsiTheme="minorHAnsi"/>
          <w:color w:val="000000"/>
          <w:szCs w:val="22"/>
        </w:rPr>
        <w:t xml:space="preserve">že má prádelna dostačující kapacitu a vybavení na praní a čištění požadovaného množství prádla v požadované kvalitě a v souladu s relevantními právními předpisy. </w:t>
      </w:r>
      <w:r w:rsidR="008C0228" w:rsidRPr="00575618">
        <w:rPr>
          <w:rFonts w:asciiTheme="minorHAnsi" w:eastAsia="Calibri" w:hAnsiTheme="minorHAnsi"/>
          <w:color w:val="000000"/>
          <w:szCs w:val="22"/>
        </w:rPr>
        <w:t>V</w:t>
      </w:r>
      <w:r w:rsidR="00BE39BC" w:rsidRPr="00575618">
        <w:rPr>
          <w:rFonts w:asciiTheme="minorHAnsi" w:eastAsia="Calibri" w:hAnsiTheme="minorHAnsi"/>
          <w:color w:val="000000"/>
          <w:szCs w:val="22"/>
        </w:rPr>
        <w:t>yužívan</w:t>
      </w:r>
      <w:r w:rsidR="008C0228" w:rsidRPr="00575618">
        <w:rPr>
          <w:rFonts w:asciiTheme="minorHAnsi" w:eastAsia="Calibri" w:hAnsiTheme="minorHAnsi"/>
          <w:color w:val="000000"/>
          <w:szCs w:val="22"/>
        </w:rPr>
        <w:t xml:space="preserve">é </w:t>
      </w:r>
      <w:r w:rsidR="00BE39BC" w:rsidRPr="00575618">
        <w:rPr>
          <w:rFonts w:asciiTheme="minorHAnsi" w:eastAsia="Calibri" w:hAnsiTheme="minorHAnsi"/>
          <w:color w:val="000000"/>
          <w:szCs w:val="22"/>
        </w:rPr>
        <w:t>technologi</w:t>
      </w:r>
      <w:r w:rsidR="008C0228" w:rsidRPr="00575618">
        <w:rPr>
          <w:rFonts w:asciiTheme="minorHAnsi" w:eastAsia="Calibri" w:hAnsiTheme="minorHAnsi"/>
          <w:color w:val="000000"/>
          <w:szCs w:val="22"/>
        </w:rPr>
        <w:t xml:space="preserve">e </w:t>
      </w:r>
      <w:r w:rsidR="00BE39BC" w:rsidRPr="00575618">
        <w:rPr>
          <w:rFonts w:asciiTheme="minorHAnsi" w:eastAsia="Calibri" w:hAnsiTheme="minorHAnsi"/>
          <w:color w:val="000000"/>
          <w:szCs w:val="22"/>
        </w:rPr>
        <w:t>odpovída</w:t>
      </w:r>
      <w:r w:rsidR="008C0228" w:rsidRPr="00575618">
        <w:rPr>
          <w:rFonts w:asciiTheme="minorHAnsi" w:eastAsia="Calibri" w:hAnsiTheme="minorHAnsi"/>
          <w:color w:val="000000"/>
          <w:szCs w:val="22"/>
        </w:rPr>
        <w:t>jí</w:t>
      </w:r>
      <w:r w:rsidR="00BE39BC" w:rsidRPr="00575618">
        <w:rPr>
          <w:rFonts w:asciiTheme="minorHAnsi" w:eastAsia="Calibri" w:hAnsiTheme="minorHAnsi"/>
          <w:color w:val="000000"/>
          <w:szCs w:val="22"/>
        </w:rPr>
        <w:t xml:space="preserve"> normám pro praní </w:t>
      </w:r>
      <w:r w:rsidR="00BE39BC" w:rsidRPr="000D30C6">
        <w:rPr>
          <w:rFonts w:asciiTheme="minorHAnsi" w:eastAsia="Calibri" w:hAnsiTheme="minorHAnsi"/>
          <w:color w:val="000000"/>
          <w:szCs w:val="22"/>
        </w:rPr>
        <w:t>infekčního a ostatního prádla</w:t>
      </w:r>
      <w:r w:rsidR="00BE39BC" w:rsidRPr="00575618">
        <w:rPr>
          <w:rFonts w:asciiTheme="minorHAnsi" w:eastAsia="Calibri" w:hAnsiTheme="minorHAnsi"/>
          <w:color w:val="000000"/>
          <w:szCs w:val="22"/>
        </w:rPr>
        <w:t xml:space="preserve"> podle vyhlášky č. 306/2012 Sb. Dodavatel současně </w:t>
      </w:r>
      <w:r w:rsidR="008C0228" w:rsidRPr="00575618">
        <w:rPr>
          <w:rFonts w:asciiTheme="minorHAnsi" w:eastAsia="Calibri" w:hAnsiTheme="minorHAnsi"/>
          <w:color w:val="000000"/>
          <w:szCs w:val="22"/>
        </w:rPr>
        <w:t>prohlašuje</w:t>
      </w:r>
      <w:r w:rsidR="00BE39BC" w:rsidRPr="00575618">
        <w:rPr>
          <w:rFonts w:asciiTheme="minorHAnsi" w:hAnsiTheme="minorHAnsi"/>
          <w:szCs w:val="22"/>
        </w:rPr>
        <w:t xml:space="preserve">, že provozní řád prádelny, kterou bude využívat k plnění, splňuje podmínky pro zacházení s prádlem a praní prádla ze zdravotnických zařízení vyplývajících </w:t>
      </w:r>
      <w:r w:rsidR="00BE39BC" w:rsidRPr="00575618">
        <w:rPr>
          <w:rFonts w:asciiTheme="minorHAnsi" w:eastAsia="Calibri" w:hAnsiTheme="minorHAnsi"/>
          <w:color w:val="000000"/>
          <w:szCs w:val="22"/>
        </w:rPr>
        <w:t>vyhlášky č. 306/2012 Sb.</w:t>
      </w:r>
      <w:r w:rsidR="00BE39BC" w:rsidRPr="00575618">
        <w:rPr>
          <w:rFonts w:asciiTheme="minorHAnsi" w:hAnsiTheme="minorHAnsi"/>
          <w:szCs w:val="22"/>
        </w:rPr>
        <w:t xml:space="preserve"> </w:t>
      </w:r>
    </w:p>
    <w:p w14:paraId="53116AF7" w14:textId="77777777" w:rsidR="008C0228" w:rsidRPr="00575618" w:rsidRDefault="008C0228" w:rsidP="008C0228">
      <w:pPr>
        <w:pStyle w:val="Odstavecseseznamem"/>
        <w:autoSpaceDE w:val="0"/>
        <w:autoSpaceDN w:val="0"/>
        <w:adjustRightInd w:val="0"/>
        <w:ind w:left="360"/>
        <w:jc w:val="both"/>
        <w:rPr>
          <w:rFonts w:asciiTheme="minorHAnsi" w:hAnsiTheme="minorHAnsi" w:cs="Arial"/>
          <w:b/>
          <w:szCs w:val="22"/>
        </w:rPr>
      </w:pPr>
    </w:p>
    <w:p w14:paraId="5E415A2C" w14:textId="40E19084" w:rsidR="00BE39BC" w:rsidRPr="00575618" w:rsidRDefault="008C0228" w:rsidP="008B764D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Theme="minorHAnsi" w:hAnsiTheme="minorHAnsi"/>
          <w:szCs w:val="22"/>
          <w:u w:val="single"/>
        </w:rPr>
      </w:pPr>
      <w:r w:rsidRPr="00575618">
        <w:rPr>
          <w:rFonts w:asciiTheme="minorHAnsi" w:hAnsiTheme="minorHAnsi" w:cs="Arial"/>
          <w:b/>
          <w:szCs w:val="22"/>
        </w:rPr>
        <w:t>Dodavatel dále če</w:t>
      </w:r>
      <w:r w:rsidR="00CE5554" w:rsidRPr="00575618">
        <w:rPr>
          <w:rFonts w:asciiTheme="minorHAnsi" w:hAnsiTheme="minorHAnsi" w:cs="Arial"/>
          <w:b/>
          <w:szCs w:val="22"/>
        </w:rPr>
        <w:t>s</w:t>
      </w:r>
      <w:r w:rsidRPr="00575618">
        <w:rPr>
          <w:rFonts w:asciiTheme="minorHAnsi" w:hAnsiTheme="minorHAnsi" w:cs="Arial"/>
          <w:b/>
          <w:szCs w:val="22"/>
        </w:rPr>
        <w:t>tně prohlašuje</w:t>
      </w:r>
      <w:r w:rsidRPr="00575618">
        <w:rPr>
          <w:rFonts w:asciiTheme="minorHAnsi" w:hAnsiTheme="minorHAnsi"/>
          <w:szCs w:val="22"/>
        </w:rPr>
        <w:t xml:space="preserve">, že má </w:t>
      </w:r>
      <w:r w:rsidR="00BE39BC" w:rsidRPr="00575618">
        <w:rPr>
          <w:rFonts w:asciiTheme="minorHAnsi" w:eastAsia="Calibri" w:hAnsiTheme="minorHAnsi"/>
          <w:color w:val="000000"/>
          <w:szCs w:val="22"/>
        </w:rPr>
        <w:t>zajištěnou přepravní kapacitu na svoz a rozvoz prádla v kvalitě a dle požadavků zadavatele a relevantních předpisů.</w:t>
      </w:r>
      <w:r w:rsidRPr="00575618">
        <w:rPr>
          <w:rFonts w:asciiTheme="minorHAnsi" w:eastAsia="Calibri" w:hAnsiTheme="minorHAnsi"/>
          <w:color w:val="000000"/>
          <w:szCs w:val="22"/>
        </w:rPr>
        <w:t xml:space="preserve"> </w:t>
      </w:r>
      <w:r w:rsidR="00BE39BC" w:rsidRPr="00575618">
        <w:rPr>
          <w:rFonts w:asciiTheme="minorHAnsi" w:eastAsia="Calibri" w:hAnsiTheme="minorHAnsi"/>
          <w:color w:val="000000"/>
          <w:szCs w:val="22"/>
        </w:rPr>
        <w:t xml:space="preserve">Dodavatel disponuje vozidly způsobilými k </w:t>
      </w:r>
      <w:r w:rsidR="00BE39BC" w:rsidRPr="000D30C6">
        <w:rPr>
          <w:rFonts w:asciiTheme="minorHAnsi" w:eastAsia="Calibri" w:hAnsiTheme="minorHAnsi"/>
          <w:color w:val="000000"/>
          <w:szCs w:val="22"/>
        </w:rPr>
        <w:t>přepravě infekčního a ostatního prádla</w:t>
      </w:r>
      <w:r w:rsidR="00BE39BC" w:rsidRPr="00575618">
        <w:rPr>
          <w:rFonts w:asciiTheme="minorHAnsi" w:eastAsia="Calibri" w:hAnsiTheme="minorHAnsi"/>
          <w:color w:val="000000"/>
          <w:szCs w:val="22"/>
        </w:rPr>
        <w:t xml:space="preserve"> podle vyhlášky č. 306/2012 Sb. a má zajištěny přepravní vozíky a klecové kontejnery v počtu odpovídajícím zadavatelem požadovanému objemu prádla. </w:t>
      </w:r>
    </w:p>
    <w:p w14:paraId="0C2D3F07" w14:textId="77777777" w:rsidR="000664D7" w:rsidRDefault="000664D7" w:rsidP="00BE39BC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</w:p>
    <w:p w14:paraId="3ED79861" w14:textId="7FB5E2E1" w:rsidR="00E10E2D" w:rsidRPr="00B76B05" w:rsidRDefault="00E10E2D" w:rsidP="00E10E2D">
      <w:pPr>
        <w:spacing w:line="270" w:lineRule="exact"/>
        <w:rPr>
          <w:rFonts w:asciiTheme="minorHAnsi" w:hAnsiTheme="minorHAnsi" w:cs="Calibri"/>
          <w:bCs/>
          <w:iCs/>
          <w:szCs w:val="22"/>
        </w:rPr>
      </w:pPr>
      <w:r w:rsidRPr="00B76B05">
        <w:rPr>
          <w:rFonts w:asciiTheme="minorHAnsi" w:hAnsiTheme="minorHAnsi" w:cs="Calibri"/>
          <w:bCs/>
          <w:iCs/>
          <w:szCs w:val="22"/>
        </w:rPr>
        <w:t>V</w:t>
      </w:r>
      <w:r w:rsidRPr="00B76B05">
        <w:rPr>
          <w:rFonts w:asciiTheme="minorHAnsi" w:hAnsiTheme="minorHAnsi" w:cs="Calibri"/>
          <w:color w:val="FF0000"/>
          <w:szCs w:val="22"/>
        </w:rPr>
        <w:t xml:space="preserve"> DOPLNÍ DODAVATEL</w:t>
      </w:r>
      <w:r w:rsidRPr="00B76B05">
        <w:rPr>
          <w:rFonts w:asciiTheme="minorHAnsi" w:hAnsiTheme="minorHAnsi" w:cs="Calibri"/>
          <w:bCs/>
          <w:iCs/>
          <w:szCs w:val="22"/>
        </w:rPr>
        <w:t xml:space="preserve"> dne</w:t>
      </w:r>
      <w:r w:rsidRPr="00B76B05">
        <w:rPr>
          <w:rFonts w:asciiTheme="minorHAnsi" w:hAnsiTheme="minorHAnsi" w:cs="Calibri"/>
          <w:color w:val="FF0000"/>
          <w:szCs w:val="22"/>
        </w:rPr>
        <w:t xml:space="preserve"> DOPLNÍ DODAVATEL</w:t>
      </w:r>
      <w:r w:rsidR="00771DB2">
        <w:rPr>
          <w:rFonts w:asciiTheme="minorHAnsi" w:hAnsiTheme="minorHAnsi" w:cs="Calibri"/>
          <w:bCs/>
          <w:iCs/>
          <w:szCs w:val="22"/>
        </w:rPr>
        <w:t xml:space="preserve"> 2019</w:t>
      </w:r>
      <w:r w:rsidRPr="00B76B05">
        <w:rPr>
          <w:rFonts w:asciiTheme="minorHAnsi" w:hAnsiTheme="minorHAnsi" w:cs="Calibri"/>
          <w:bCs/>
          <w:iCs/>
          <w:szCs w:val="22"/>
        </w:rPr>
        <w:t xml:space="preserve">  </w:t>
      </w:r>
    </w:p>
    <w:p w14:paraId="6FFD9ADA" w14:textId="77777777" w:rsidR="00E10E2D" w:rsidRPr="00B76B05" w:rsidRDefault="00E10E2D" w:rsidP="00E10E2D">
      <w:pPr>
        <w:spacing w:line="270" w:lineRule="exact"/>
        <w:rPr>
          <w:rFonts w:asciiTheme="minorHAnsi" w:hAnsiTheme="minorHAnsi" w:cs="Calibri"/>
          <w:bCs/>
          <w:iCs/>
          <w:szCs w:val="22"/>
        </w:rPr>
      </w:pPr>
      <w:r w:rsidRPr="00B76B05">
        <w:rPr>
          <w:rFonts w:asciiTheme="minorHAnsi" w:hAnsiTheme="minorHAnsi" w:cs="Calibri"/>
          <w:bCs/>
          <w:iCs/>
          <w:szCs w:val="22"/>
        </w:rPr>
        <w:t xml:space="preserve">           </w:t>
      </w:r>
    </w:p>
    <w:p w14:paraId="6F2A8053" w14:textId="1321BD26" w:rsidR="00E10E2D" w:rsidRPr="00B76B05" w:rsidRDefault="00E10E2D" w:rsidP="00E10E2D">
      <w:pPr>
        <w:pStyle w:val="Odstavecseseznamem"/>
        <w:spacing w:line="270" w:lineRule="exact"/>
        <w:rPr>
          <w:rFonts w:asciiTheme="minorHAnsi" w:hAnsiTheme="minorHAnsi" w:cs="Calibri"/>
          <w:bCs/>
          <w:iCs/>
          <w:szCs w:val="22"/>
        </w:rPr>
      </w:pPr>
      <w:r w:rsidRPr="00B76B05">
        <w:rPr>
          <w:rFonts w:asciiTheme="minorHAnsi" w:hAnsiTheme="minorHAnsi" w:cs="Calibri"/>
          <w:color w:val="FF0000"/>
          <w:szCs w:val="22"/>
        </w:rPr>
        <w:t xml:space="preserve">  </w:t>
      </w:r>
      <w:r>
        <w:rPr>
          <w:rFonts w:asciiTheme="minorHAnsi" w:hAnsiTheme="minorHAnsi" w:cs="Calibri"/>
          <w:color w:val="FF0000"/>
          <w:szCs w:val="22"/>
        </w:rPr>
        <w:tab/>
      </w:r>
      <w:r>
        <w:rPr>
          <w:rFonts w:asciiTheme="minorHAnsi" w:hAnsiTheme="minorHAnsi" w:cs="Calibri"/>
          <w:color w:val="FF0000"/>
          <w:szCs w:val="22"/>
        </w:rPr>
        <w:tab/>
      </w:r>
      <w:r>
        <w:rPr>
          <w:rFonts w:asciiTheme="minorHAnsi" w:hAnsiTheme="minorHAnsi" w:cs="Calibri"/>
          <w:color w:val="FF0000"/>
          <w:szCs w:val="22"/>
        </w:rPr>
        <w:tab/>
      </w:r>
      <w:r>
        <w:rPr>
          <w:rFonts w:asciiTheme="minorHAnsi" w:hAnsiTheme="minorHAnsi" w:cs="Calibri"/>
          <w:color w:val="FF0000"/>
          <w:szCs w:val="22"/>
        </w:rPr>
        <w:tab/>
      </w:r>
      <w:r w:rsidRPr="00B76B05">
        <w:rPr>
          <w:rFonts w:asciiTheme="minorHAnsi" w:hAnsiTheme="minorHAnsi" w:cs="Calibri"/>
          <w:color w:val="FF0000"/>
          <w:szCs w:val="22"/>
        </w:rPr>
        <w:t xml:space="preserve">       </w:t>
      </w:r>
      <w:r>
        <w:rPr>
          <w:rFonts w:asciiTheme="minorHAnsi" w:hAnsiTheme="minorHAnsi" w:cs="Calibri"/>
          <w:color w:val="FF0000"/>
          <w:szCs w:val="22"/>
        </w:rPr>
        <w:tab/>
      </w:r>
      <w:r>
        <w:rPr>
          <w:rFonts w:asciiTheme="minorHAnsi" w:hAnsiTheme="minorHAnsi" w:cs="Calibri"/>
          <w:color w:val="FF0000"/>
          <w:szCs w:val="22"/>
        </w:rPr>
        <w:tab/>
      </w:r>
      <w:r w:rsidR="00771DB2">
        <w:rPr>
          <w:rFonts w:asciiTheme="minorHAnsi" w:hAnsiTheme="minorHAnsi" w:cs="Calibri"/>
          <w:color w:val="FF0000"/>
          <w:szCs w:val="22"/>
        </w:rPr>
        <w:t xml:space="preserve">     </w:t>
      </w:r>
      <w:r w:rsidRPr="00B76B05">
        <w:rPr>
          <w:rFonts w:asciiTheme="minorHAnsi" w:hAnsiTheme="minorHAnsi" w:cs="Calibri"/>
          <w:color w:val="FF0000"/>
          <w:szCs w:val="22"/>
        </w:rPr>
        <w:t>PODPIS OPRÁVNĚNÉ OSOBY</w:t>
      </w:r>
    </w:p>
    <w:p w14:paraId="4C89D5FB" w14:textId="77777777" w:rsidR="00E10E2D" w:rsidRPr="00B76B05" w:rsidRDefault="00E10E2D" w:rsidP="00E10E2D">
      <w:pPr>
        <w:pStyle w:val="Odstavecseseznamem"/>
        <w:rPr>
          <w:rFonts w:asciiTheme="minorHAnsi" w:hAnsiTheme="minorHAnsi"/>
          <w:szCs w:val="22"/>
        </w:rPr>
      </w:pPr>
      <w:r w:rsidRPr="00B76B05">
        <w:rPr>
          <w:rFonts w:asciiTheme="minorHAnsi" w:hAnsiTheme="minorHAnsi"/>
          <w:szCs w:val="22"/>
        </w:rPr>
        <w:t xml:space="preserve">   </w:t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 w:rsidRPr="00B76B05">
        <w:rPr>
          <w:rFonts w:asciiTheme="minorHAnsi" w:hAnsiTheme="minorHAnsi"/>
          <w:szCs w:val="22"/>
        </w:rPr>
        <w:t>_________________________________</w:t>
      </w:r>
    </w:p>
    <w:p w14:paraId="5EE2D254" w14:textId="77777777" w:rsidR="00E10E2D" w:rsidRPr="00B76B05" w:rsidRDefault="00E10E2D" w:rsidP="00E10E2D">
      <w:pPr>
        <w:rPr>
          <w:rFonts w:asciiTheme="minorHAnsi" w:hAnsiTheme="minorHAnsi"/>
          <w:color w:val="FF0000"/>
          <w:szCs w:val="22"/>
        </w:rPr>
      </w:pPr>
      <w:r w:rsidRPr="00B76B05">
        <w:rPr>
          <w:rFonts w:asciiTheme="minorHAnsi" w:hAnsiTheme="minorHAnsi"/>
          <w:szCs w:val="22"/>
        </w:rPr>
        <w:t xml:space="preserve">              </w:t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 w:rsidRPr="00B76B05">
        <w:rPr>
          <w:rFonts w:asciiTheme="minorHAnsi" w:hAnsiTheme="minorHAnsi" w:cs="Calibri"/>
          <w:color w:val="FF0000"/>
          <w:szCs w:val="22"/>
        </w:rPr>
        <w:t>DOPLNÍ DODAVATEL</w:t>
      </w:r>
    </w:p>
    <w:p w14:paraId="3EABB9AE" w14:textId="77777777" w:rsidR="00E10E2D" w:rsidRPr="00B76B05" w:rsidRDefault="00E10E2D" w:rsidP="00E10E2D">
      <w:pPr>
        <w:rPr>
          <w:rFonts w:asciiTheme="minorHAnsi" w:hAnsiTheme="minorHAnsi"/>
          <w:color w:val="FF0000"/>
          <w:szCs w:val="22"/>
        </w:rPr>
      </w:pPr>
      <w:r w:rsidRPr="00B76B05">
        <w:rPr>
          <w:rFonts w:asciiTheme="minorHAnsi" w:hAnsiTheme="minorHAnsi"/>
          <w:i/>
          <w:color w:val="FF0000"/>
          <w:szCs w:val="22"/>
        </w:rPr>
        <w:t xml:space="preserve">         </w:t>
      </w:r>
      <w:r w:rsidRPr="00B76B05">
        <w:rPr>
          <w:rFonts w:asciiTheme="minorHAnsi" w:hAnsiTheme="minorHAnsi"/>
          <w:i/>
          <w:color w:val="FF0000"/>
          <w:szCs w:val="22"/>
        </w:rPr>
        <w:tab/>
      </w:r>
      <w:r w:rsidRPr="00B76B05">
        <w:rPr>
          <w:rFonts w:asciiTheme="minorHAnsi" w:hAnsiTheme="minorHAnsi"/>
          <w:i/>
          <w:color w:val="FF0000"/>
          <w:szCs w:val="22"/>
        </w:rPr>
        <w:tab/>
      </w:r>
      <w:r w:rsidRPr="00B76B05">
        <w:rPr>
          <w:rFonts w:asciiTheme="minorHAnsi" w:hAnsiTheme="minorHAnsi"/>
          <w:i/>
          <w:color w:val="FF0000"/>
          <w:szCs w:val="22"/>
        </w:rPr>
        <w:tab/>
      </w:r>
      <w:r w:rsidRPr="00B76B05">
        <w:rPr>
          <w:rFonts w:asciiTheme="minorHAnsi" w:hAnsiTheme="minorHAnsi"/>
          <w:i/>
          <w:color w:val="FF0000"/>
          <w:szCs w:val="22"/>
        </w:rPr>
        <w:tab/>
      </w:r>
      <w:r w:rsidRPr="00B76B05">
        <w:rPr>
          <w:rFonts w:asciiTheme="minorHAnsi" w:hAnsiTheme="minorHAnsi"/>
          <w:i/>
          <w:color w:val="FF0000"/>
          <w:szCs w:val="22"/>
        </w:rPr>
        <w:tab/>
      </w:r>
      <w:r w:rsidRPr="00B76B05">
        <w:rPr>
          <w:rFonts w:asciiTheme="minorHAnsi" w:hAnsiTheme="minorHAnsi"/>
          <w:i/>
          <w:color w:val="FF0000"/>
          <w:szCs w:val="22"/>
        </w:rPr>
        <w:tab/>
      </w:r>
      <w:r w:rsidRPr="00B76B05">
        <w:rPr>
          <w:rFonts w:asciiTheme="minorHAnsi" w:hAnsiTheme="minorHAnsi"/>
          <w:i/>
          <w:color w:val="FF0000"/>
          <w:szCs w:val="22"/>
        </w:rPr>
        <w:tab/>
      </w:r>
      <w:r w:rsidRPr="00B76B05">
        <w:rPr>
          <w:rFonts w:asciiTheme="minorHAnsi" w:hAnsiTheme="minorHAnsi"/>
          <w:i/>
          <w:color w:val="FF0000"/>
          <w:szCs w:val="22"/>
        </w:rPr>
        <w:tab/>
        <w:t xml:space="preserve"> jméno, příjmení, funkce</w:t>
      </w:r>
    </w:p>
    <w:sectPr w:rsidR="00E10E2D" w:rsidRPr="00B76B05" w:rsidSect="00B42E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993" w:right="1134" w:bottom="284" w:left="1134" w:header="567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D7FEA" w14:textId="77777777" w:rsidR="004C667A" w:rsidRDefault="004C667A" w:rsidP="00264229">
      <w:r>
        <w:separator/>
      </w:r>
    </w:p>
  </w:endnote>
  <w:endnote w:type="continuationSeparator" w:id="0">
    <w:p w14:paraId="2A6C86E6" w14:textId="77777777" w:rsidR="004C667A" w:rsidRDefault="004C667A" w:rsidP="0026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EAB19D" w14:textId="77777777" w:rsidR="002B02D0" w:rsidRDefault="002B02D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701E3" w14:textId="77777777" w:rsidR="00BE39BC" w:rsidRPr="005C0F97" w:rsidRDefault="00BE39BC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14:paraId="0E6014F2" w14:textId="77777777" w:rsidR="00BE39BC" w:rsidRPr="005700BE" w:rsidRDefault="00BE39BC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752D7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752D77" w:rsidRPr="005C0F97">
      <w:rPr>
        <w:rFonts w:cs="Arial"/>
        <w:i/>
        <w:color w:val="7F7F7F"/>
        <w:sz w:val="18"/>
        <w:szCs w:val="18"/>
      </w:rPr>
      <w:fldChar w:fldCharType="separate"/>
    </w:r>
    <w:r w:rsidR="00715BB4">
      <w:rPr>
        <w:rFonts w:cs="Arial"/>
        <w:i/>
        <w:noProof/>
        <w:color w:val="7F7F7F"/>
        <w:sz w:val="18"/>
        <w:szCs w:val="18"/>
      </w:rPr>
      <w:t>1</w:t>
    </w:r>
    <w:r w:rsidR="00752D77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752D7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752D77" w:rsidRPr="005C0F97">
      <w:rPr>
        <w:rFonts w:cs="Arial"/>
        <w:i/>
        <w:color w:val="7F7F7F"/>
        <w:sz w:val="18"/>
        <w:szCs w:val="18"/>
      </w:rPr>
      <w:fldChar w:fldCharType="separate"/>
    </w:r>
    <w:r w:rsidR="00715BB4">
      <w:rPr>
        <w:rFonts w:cs="Arial"/>
        <w:i/>
        <w:noProof/>
        <w:color w:val="7F7F7F"/>
        <w:sz w:val="18"/>
        <w:szCs w:val="18"/>
      </w:rPr>
      <w:t>2</w:t>
    </w:r>
    <w:r w:rsidR="00752D77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D25E74" w14:textId="77777777" w:rsidR="002B02D0" w:rsidRDefault="002B02D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94297C" w14:textId="77777777" w:rsidR="004C667A" w:rsidRDefault="004C667A" w:rsidP="00264229">
      <w:r>
        <w:separator/>
      </w:r>
    </w:p>
  </w:footnote>
  <w:footnote w:type="continuationSeparator" w:id="0">
    <w:p w14:paraId="373F4BE1" w14:textId="77777777" w:rsidR="004C667A" w:rsidRDefault="004C667A" w:rsidP="00264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D84AF" w14:textId="77777777" w:rsidR="002B02D0" w:rsidRDefault="002B02D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EDBB0" w14:textId="25112936" w:rsidR="005530DA" w:rsidRDefault="00715BB4" w:rsidP="005530DA">
    <w:pPr>
      <w:pStyle w:val="Zhlav"/>
      <w:jc w:val="right"/>
      <w:rPr>
        <w:rFonts w:asciiTheme="minorHAnsi" w:hAnsiTheme="minorHAnsi"/>
        <w:i/>
      </w:rPr>
    </w:pPr>
    <w:r>
      <w:rPr>
        <w:rFonts w:asciiTheme="minorHAnsi" w:hAnsiTheme="minorHAnsi"/>
        <w:i/>
      </w:rPr>
      <w:t>Příloha č. 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89EB18" w14:textId="77777777" w:rsidR="002B02D0" w:rsidRDefault="002B02D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 w15:restartNumberingAfterBreak="0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 w15:restartNumberingAfterBreak="0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 w15:restartNumberingAfterBreak="0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 w15:restartNumberingAfterBreak="0">
    <w:nsid w:val="02CF73EB"/>
    <w:multiLevelType w:val="hybridMultilevel"/>
    <w:tmpl w:val="D12872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96B3E"/>
    <w:multiLevelType w:val="hybridMultilevel"/>
    <w:tmpl w:val="595226CA"/>
    <w:lvl w:ilvl="0" w:tplc="04050017">
      <w:start w:val="1"/>
      <w:numFmt w:val="lowerLetter"/>
      <w:lvlText w:val="%1)"/>
      <w:lvlJc w:val="left"/>
      <w:pPr>
        <w:ind w:left="2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4" w:hanging="360"/>
      </w:pPr>
    </w:lvl>
    <w:lvl w:ilvl="2" w:tplc="0405001B" w:tentative="1">
      <w:start w:val="1"/>
      <w:numFmt w:val="lowerRoman"/>
      <w:lvlText w:val="%3."/>
      <w:lvlJc w:val="right"/>
      <w:pPr>
        <w:ind w:left="1654" w:hanging="180"/>
      </w:pPr>
    </w:lvl>
    <w:lvl w:ilvl="3" w:tplc="0405000F" w:tentative="1">
      <w:start w:val="1"/>
      <w:numFmt w:val="decimal"/>
      <w:lvlText w:val="%4."/>
      <w:lvlJc w:val="left"/>
      <w:pPr>
        <w:ind w:left="2374" w:hanging="360"/>
      </w:pPr>
    </w:lvl>
    <w:lvl w:ilvl="4" w:tplc="04050019" w:tentative="1">
      <w:start w:val="1"/>
      <w:numFmt w:val="lowerLetter"/>
      <w:lvlText w:val="%5."/>
      <w:lvlJc w:val="left"/>
      <w:pPr>
        <w:ind w:left="3094" w:hanging="360"/>
      </w:pPr>
    </w:lvl>
    <w:lvl w:ilvl="5" w:tplc="0405001B" w:tentative="1">
      <w:start w:val="1"/>
      <w:numFmt w:val="lowerRoman"/>
      <w:lvlText w:val="%6."/>
      <w:lvlJc w:val="right"/>
      <w:pPr>
        <w:ind w:left="3814" w:hanging="180"/>
      </w:pPr>
    </w:lvl>
    <w:lvl w:ilvl="6" w:tplc="0405000F" w:tentative="1">
      <w:start w:val="1"/>
      <w:numFmt w:val="decimal"/>
      <w:lvlText w:val="%7."/>
      <w:lvlJc w:val="left"/>
      <w:pPr>
        <w:ind w:left="4534" w:hanging="360"/>
      </w:pPr>
    </w:lvl>
    <w:lvl w:ilvl="7" w:tplc="04050019" w:tentative="1">
      <w:start w:val="1"/>
      <w:numFmt w:val="lowerLetter"/>
      <w:lvlText w:val="%8."/>
      <w:lvlJc w:val="left"/>
      <w:pPr>
        <w:ind w:left="5254" w:hanging="360"/>
      </w:pPr>
    </w:lvl>
    <w:lvl w:ilvl="8" w:tplc="0405001B" w:tentative="1">
      <w:start w:val="1"/>
      <w:numFmt w:val="lowerRoman"/>
      <w:lvlText w:val="%9."/>
      <w:lvlJc w:val="right"/>
      <w:pPr>
        <w:ind w:left="5974" w:hanging="180"/>
      </w:pPr>
    </w:lvl>
  </w:abstractNum>
  <w:abstractNum w:abstractNumId="11" w15:restartNumberingAfterBreak="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16C4662"/>
    <w:multiLevelType w:val="hybridMultilevel"/>
    <w:tmpl w:val="AB1A84D4"/>
    <w:lvl w:ilvl="0" w:tplc="5914AE1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132637"/>
    <w:multiLevelType w:val="hybridMultilevel"/>
    <w:tmpl w:val="795A1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694F93"/>
    <w:multiLevelType w:val="hybridMultilevel"/>
    <w:tmpl w:val="40C896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D08B1"/>
    <w:multiLevelType w:val="hybridMultilevel"/>
    <w:tmpl w:val="894CC268"/>
    <w:lvl w:ilvl="0" w:tplc="09BCEE10">
      <w:start w:val="3"/>
      <w:numFmt w:val="bullet"/>
      <w:lvlText w:val="-"/>
      <w:lvlJc w:val="left"/>
      <w:pPr>
        <w:ind w:left="1074" w:hanging="360"/>
      </w:pPr>
      <w:rPr>
        <w:rFonts w:ascii="Calibri" w:eastAsiaTheme="minorHAnsi" w:hAnsi="Calibri" w:cstheme="minorBid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7" w15:restartNumberingAfterBreak="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18" w15:restartNumberingAfterBreak="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67B31B4A"/>
    <w:multiLevelType w:val="hybridMultilevel"/>
    <w:tmpl w:val="44EA29D4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4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1"/>
  </w:num>
  <w:num w:numId="4">
    <w:abstractNumId w:val="17"/>
  </w:num>
  <w:num w:numId="5">
    <w:abstractNumId w:val="19"/>
  </w:num>
  <w:num w:numId="6">
    <w:abstractNumId w:val="18"/>
  </w:num>
  <w:num w:numId="7">
    <w:abstractNumId w:val="10"/>
  </w:num>
  <w:num w:numId="8">
    <w:abstractNumId w:val="13"/>
  </w:num>
  <w:num w:numId="9">
    <w:abstractNumId w:val="20"/>
  </w:num>
  <w:num w:numId="10">
    <w:abstractNumId w:val="12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296"/>
    <w:rsid w:val="00000813"/>
    <w:rsid w:val="00002D1E"/>
    <w:rsid w:val="00006115"/>
    <w:rsid w:val="00007B86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5090"/>
    <w:rsid w:val="00045EE9"/>
    <w:rsid w:val="0004627C"/>
    <w:rsid w:val="00050C89"/>
    <w:rsid w:val="00053C2E"/>
    <w:rsid w:val="00053CA7"/>
    <w:rsid w:val="0005731A"/>
    <w:rsid w:val="000613E0"/>
    <w:rsid w:val="000619AD"/>
    <w:rsid w:val="00061BFF"/>
    <w:rsid w:val="00063B8F"/>
    <w:rsid w:val="000648D7"/>
    <w:rsid w:val="000653F9"/>
    <w:rsid w:val="000654E9"/>
    <w:rsid w:val="000664D7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0CBC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30C6"/>
    <w:rsid w:val="000D707F"/>
    <w:rsid w:val="000E0642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23AD6"/>
    <w:rsid w:val="001348C7"/>
    <w:rsid w:val="00135411"/>
    <w:rsid w:val="00135488"/>
    <w:rsid w:val="0013554A"/>
    <w:rsid w:val="00135A2D"/>
    <w:rsid w:val="00136E16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4889"/>
    <w:rsid w:val="00167A83"/>
    <w:rsid w:val="00172D71"/>
    <w:rsid w:val="00174520"/>
    <w:rsid w:val="001770E1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E6184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40391"/>
    <w:rsid w:val="002510CA"/>
    <w:rsid w:val="0025172D"/>
    <w:rsid w:val="00252EA9"/>
    <w:rsid w:val="00252EC1"/>
    <w:rsid w:val="0025350E"/>
    <w:rsid w:val="002579D0"/>
    <w:rsid w:val="0026243B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309C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2D0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27B"/>
    <w:rsid w:val="002D3D27"/>
    <w:rsid w:val="002D4763"/>
    <w:rsid w:val="002D743B"/>
    <w:rsid w:val="002E206F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2C30"/>
    <w:rsid w:val="0031726A"/>
    <w:rsid w:val="003174EF"/>
    <w:rsid w:val="00317981"/>
    <w:rsid w:val="00321B3D"/>
    <w:rsid w:val="00327747"/>
    <w:rsid w:val="003300E5"/>
    <w:rsid w:val="0033011F"/>
    <w:rsid w:val="00333171"/>
    <w:rsid w:val="00336E8A"/>
    <w:rsid w:val="00342FA7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75CA4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A55"/>
    <w:rsid w:val="00431C7C"/>
    <w:rsid w:val="004351AA"/>
    <w:rsid w:val="00435A30"/>
    <w:rsid w:val="00436A0E"/>
    <w:rsid w:val="004420FD"/>
    <w:rsid w:val="00443B4C"/>
    <w:rsid w:val="004447B5"/>
    <w:rsid w:val="004453AD"/>
    <w:rsid w:val="00447CDE"/>
    <w:rsid w:val="00451B6B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B4833"/>
    <w:rsid w:val="004C1107"/>
    <w:rsid w:val="004C2467"/>
    <w:rsid w:val="004C5A0E"/>
    <w:rsid w:val="004C667A"/>
    <w:rsid w:val="004D476F"/>
    <w:rsid w:val="004D50E8"/>
    <w:rsid w:val="004D690B"/>
    <w:rsid w:val="004D782F"/>
    <w:rsid w:val="004E3A14"/>
    <w:rsid w:val="004E5A7B"/>
    <w:rsid w:val="004E64CE"/>
    <w:rsid w:val="004E7A90"/>
    <w:rsid w:val="004E7B26"/>
    <w:rsid w:val="004F12F9"/>
    <w:rsid w:val="004F1C56"/>
    <w:rsid w:val="004F5E29"/>
    <w:rsid w:val="004F68DB"/>
    <w:rsid w:val="004F6A17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6059"/>
    <w:rsid w:val="00537BBF"/>
    <w:rsid w:val="005412DA"/>
    <w:rsid w:val="00541507"/>
    <w:rsid w:val="00541DF5"/>
    <w:rsid w:val="00543611"/>
    <w:rsid w:val="00547F23"/>
    <w:rsid w:val="005519E3"/>
    <w:rsid w:val="005530DA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618"/>
    <w:rsid w:val="00575C97"/>
    <w:rsid w:val="00582C63"/>
    <w:rsid w:val="0058364E"/>
    <w:rsid w:val="0058504F"/>
    <w:rsid w:val="00587DED"/>
    <w:rsid w:val="00590C93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2E1B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158FB"/>
    <w:rsid w:val="0062093C"/>
    <w:rsid w:val="006209EC"/>
    <w:rsid w:val="00624659"/>
    <w:rsid w:val="00630362"/>
    <w:rsid w:val="00632E5F"/>
    <w:rsid w:val="00640CC1"/>
    <w:rsid w:val="00645499"/>
    <w:rsid w:val="0064550C"/>
    <w:rsid w:val="00645530"/>
    <w:rsid w:val="00650892"/>
    <w:rsid w:val="006529BD"/>
    <w:rsid w:val="006548AF"/>
    <w:rsid w:val="006548D3"/>
    <w:rsid w:val="00655D9E"/>
    <w:rsid w:val="00655ED7"/>
    <w:rsid w:val="00656F2B"/>
    <w:rsid w:val="00661769"/>
    <w:rsid w:val="00662613"/>
    <w:rsid w:val="0066292A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7A7"/>
    <w:rsid w:val="006B0A00"/>
    <w:rsid w:val="006B2559"/>
    <w:rsid w:val="006B3285"/>
    <w:rsid w:val="006B4F21"/>
    <w:rsid w:val="006B701E"/>
    <w:rsid w:val="006C0387"/>
    <w:rsid w:val="006C205F"/>
    <w:rsid w:val="006D4DC0"/>
    <w:rsid w:val="006E3D5B"/>
    <w:rsid w:val="006F2F3C"/>
    <w:rsid w:val="006F7F5F"/>
    <w:rsid w:val="007025D9"/>
    <w:rsid w:val="00704165"/>
    <w:rsid w:val="00705576"/>
    <w:rsid w:val="00706C58"/>
    <w:rsid w:val="00712C53"/>
    <w:rsid w:val="00712C55"/>
    <w:rsid w:val="007142CC"/>
    <w:rsid w:val="00715BB4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2D77"/>
    <w:rsid w:val="00753748"/>
    <w:rsid w:val="007548D8"/>
    <w:rsid w:val="007575BA"/>
    <w:rsid w:val="007675A0"/>
    <w:rsid w:val="00767AC8"/>
    <w:rsid w:val="00771DB2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3051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585F"/>
    <w:rsid w:val="00826D45"/>
    <w:rsid w:val="00830D0F"/>
    <w:rsid w:val="00834ACA"/>
    <w:rsid w:val="008369AD"/>
    <w:rsid w:val="00837584"/>
    <w:rsid w:val="00842AAD"/>
    <w:rsid w:val="00844DCE"/>
    <w:rsid w:val="008464EF"/>
    <w:rsid w:val="008504F0"/>
    <w:rsid w:val="0085223C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57B"/>
    <w:rsid w:val="00892BDD"/>
    <w:rsid w:val="008970A4"/>
    <w:rsid w:val="008A1C4B"/>
    <w:rsid w:val="008A526B"/>
    <w:rsid w:val="008B2F56"/>
    <w:rsid w:val="008B6058"/>
    <w:rsid w:val="008B70C8"/>
    <w:rsid w:val="008B764D"/>
    <w:rsid w:val="008C022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28CA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4E44"/>
    <w:rsid w:val="00995AFB"/>
    <w:rsid w:val="009A2B28"/>
    <w:rsid w:val="009A4A66"/>
    <w:rsid w:val="009A508C"/>
    <w:rsid w:val="009A7EDA"/>
    <w:rsid w:val="009B0682"/>
    <w:rsid w:val="009B4685"/>
    <w:rsid w:val="009B6F54"/>
    <w:rsid w:val="009B70D6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43EE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270E"/>
    <w:rsid w:val="00A149DC"/>
    <w:rsid w:val="00A1587C"/>
    <w:rsid w:val="00A24127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56694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CFC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B5920"/>
    <w:rsid w:val="00AC0370"/>
    <w:rsid w:val="00AC3A6E"/>
    <w:rsid w:val="00AC3B48"/>
    <w:rsid w:val="00AC5669"/>
    <w:rsid w:val="00AC718C"/>
    <w:rsid w:val="00AC7B40"/>
    <w:rsid w:val="00AD1CCB"/>
    <w:rsid w:val="00AD6461"/>
    <w:rsid w:val="00AD6E4E"/>
    <w:rsid w:val="00AE1EC7"/>
    <w:rsid w:val="00AE2066"/>
    <w:rsid w:val="00AE6AF9"/>
    <w:rsid w:val="00AE747A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2E43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D71F3"/>
    <w:rsid w:val="00BE1E5C"/>
    <w:rsid w:val="00BE2FDA"/>
    <w:rsid w:val="00BE31F0"/>
    <w:rsid w:val="00BE39BC"/>
    <w:rsid w:val="00BE60A6"/>
    <w:rsid w:val="00BE7F99"/>
    <w:rsid w:val="00BF1342"/>
    <w:rsid w:val="00BF7ABD"/>
    <w:rsid w:val="00C00B4D"/>
    <w:rsid w:val="00C00CB7"/>
    <w:rsid w:val="00C02093"/>
    <w:rsid w:val="00C050C0"/>
    <w:rsid w:val="00C1315D"/>
    <w:rsid w:val="00C15340"/>
    <w:rsid w:val="00C2040C"/>
    <w:rsid w:val="00C2054C"/>
    <w:rsid w:val="00C20BBC"/>
    <w:rsid w:val="00C2225E"/>
    <w:rsid w:val="00C26D22"/>
    <w:rsid w:val="00C31FF2"/>
    <w:rsid w:val="00C347FA"/>
    <w:rsid w:val="00C34C65"/>
    <w:rsid w:val="00C407B4"/>
    <w:rsid w:val="00C4098C"/>
    <w:rsid w:val="00C41758"/>
    <w:rsid w:val="00C43AC3"/>
    <w:rsid w:val="00C43D24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42B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9749B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5554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5D46"/>
    <w:rsid w:val="00D27511"/>
    <w:rsid w:val="00D30890"/>
    <w:rsid w:val="00D315EA"/>
    <w:rsid w:val="00D36D01"/>
    <w:rsid w:val="00D36F3D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2A6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4CB2"/>
    <w:rsid w:val="00DF594A"/>
    <w:rsid w:val="00E00769"/>
    <w:rsid w:val="00E03769"/>
    <w:rsid w:val="00E03A02"/>
    <w:rsid w:val="00E059A2"/>
    <w:rsid w:val="00E07628"/>
    <w:rsid w:val="00E1037F"/>
    <w:rsid w:val="00E10E2D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0ABB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1141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9024A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449"/>
    <w:rsid w:val="00F3184C"/>
    <w:rsid w:val="00F414D1"/>
    <w:rsid w:val="00F43F55"/>
    <w:rsid w:val="00F45BAD"/>
    <w:rsid w:val="00F45FB7"/>
    <w:rsid w:val="00F51046"/>
    <w:rsid w:val="00F52387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341B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4417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EC47FF"/>
  <w15:docId w15:val="{57774181-019D-4E72-939B-52FBF4657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BezmezerChar">
    <w:name w:val="Bez mezer Char"/>
    <w:link w:val="Bezmezer"/>
    <w:uiPriority w:val="1"/>
    <w:rsid w:val="00D36F3D"/>
    <w:rPr>
      <w:sz w:val="22"/>
      <w:szCs w:val="22"/>
      <w:lang w:eastAsia="en-US"/>
    </w:rPr>
  </w:style>
  <w:style w:type="character" w:customStyle="1" w:styleId="nowrap">
    <w:name w:val="nowrap"/>
    <w:basedOn w:val="Standardnpsmoodstavce"/>
    <w:rsid w:val="00547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4612C-B407-4CED-B916-F61ADBE1F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728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5017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Lenka Vaculíková</cp:lastModifiedBy>
  <cp:revision>62</cp:revision>
  <cp:lastPrinted>2012-11-12T13:41:00Z</cp:lastPrinted>
  <dcterms:created xsi:type="dcterms:W3CDTF">2013-08-01T18:46:00Z</dcterms:created>
  <dcterms:modified xsi:type="dcterms:W3CDTF">2019-06-11T09:38:00Z</dcterms:modified>
</cp:coreProperties>
</file>